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D91D9CC" w14:textId="77777777" w:rsidR="0040014A" w:rsidRDefault="00234863">
      <w:pPr>
        <w:sectPr w:rsidR="0040014A" w:rsidSect="00833661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  <w:r>
        <w:rPr>
          <w:noProof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93DC8AD" wp14:editId="52489460">
                <wp:simplePos x="0" y="0"/>
                <wp:positionH relativeFrom="column">
                  <wp:posOffset>584200</wp:posOffset>
                </wp:positionH>
                <wp:positionV relativeFrom="paragraph">
                  <wp:posOffset>469900</wp:posOffset>
                </wp:positionV>
                <wp:extent cx="2298700" cy="10414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2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104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02F25" w14:textId="77777777" w:rsidR="003F62C2" w:rsidRDefault="003F62C2" w:rsidP="003F62C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What I already know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8" o:spid="_x0000_s1026" type="#_x0000_t202" style="position:absolute;margin-left:46pt;margin-top:37pt;width:181pt;height:8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" filled="f" stroked="f">
                <v:textbox inset=",7.2pt,,7.2pt">
                  <w:txbxContent>
                    <w:p w14:paraId="2E502F25" w14:textId="77777777" w:rsidR="003F62C2" w:rsidRDefault="003F62C2" w:rsidP="003F62C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What I already know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57106B5" wp14:editId="1C1B33CF">
                <wp:simplePos x="0" y="0"/>
                <wp:positionH relativeFrom="column">
                  <wp:posOffset>1155700</wp:posOffset>
                </wp:positionH>
                <wp:positionV relativeFrom="paragraph">
                  <wp:posOffset>1765300</wp:posOffset>
                </wp:positionV>
                <wp:extent cx="1092200" cy="1092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1092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EDDE03" w14:textId="77777777" w:rsidR="003F62C2" w:rsidRDefault="003F62C2" w:rsidP="003F62C2">
                            <w:pPr>
                              <w:jc w:val="center"/>
                            </w:pPr>
                            <w:r>
                              <w:t>My</w:t>
                            </w:r>
                          </w:p>
                          <w:p w14:paraId="1E6B1852" w14:textId="77777777" w:rsidR="003F62C2" w:rsidRDefault="003F62C2" w:rsidP="003F62C2">
                            <w:pPr>
                              <w:jc w:val="center"/>
                            </w:pPr>
                            <w:r>
                              <w:t xml:space="preserve">Sporting </w:t>
                            </w:r>
                          </w:p>
                          <w:p w14:paraId="0D90C5C1" w14:textId="77777777" w:rsidR="003F62C2" w:rsidRDefault="003F62C2" w:rsidP="003F62C2">
                            <w:pPr>
                              <w:jc w:val="center"/>
                            </w:pPr>
                            <w:r>
                              <w:t>Hero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27" type="#_x0000_t202" style="position:absolute;margin-left:91pt;margin-top:139pt;width:86pt;height:8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" filled="f" stroked="f">
                <v:textbox inset=",7.2pt,,7.2pt">
                  <w:txbxContent>
                    <w:p w14:paraId="76EDDE03" w14:textId="77777777" w:rsidR="003F62C2" w:rsidRDefault="003F62C2" w:rsidP="003F62C2">
                      <w:pPr>
                        <w:jc w:val="center"/>
                      </w:pPr>
                      <w:r>
                        <w:t>My</w:t>
                      </w:r>
                    </w:p>
                    <w:p w14:paraId="1E6B1852" w14:textId="77777777" w:rsidR="003F62C2" w:rsidRDefault="003F62C2" w:rsidP="003F62C2">
                      <w:pPr>
                        <w:jc w:val="center"/>
                      </w:pPr>
                      <w:r>
                        <w:t xml:space="preserve">Sporting </w:t>
                      </w:r>
                    </w:p>
                    <w:p w14:paraId="0D90C5C1" w14:textId="77777777" w:rsidR="003F62C2" w:rsidRDefault="003F62C2" w:rsidP="003F62C2">
                      <w:pPr>
                        <w:jc w:val="center"/>
                      </w:pPr>
                      <w:r>
                        <w:t>Hero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A9F4ECF" wp14:editId="2C9F4766">
                <wp:simplePos x="0" y="0"/>
                <wp:positionH relativeFrom="column">
                  <wp:posOffset>-545465</wp:posOffset>
                </wp:positionH>
                <wp:positionV relativeFrom="paragraph">
                  <wp:posOffset>-594360</wp:posOffset>
                </wp:positionV>
                <wp:extent cx="4554220" cy="6845300"/>
                <wp:effectExtent l="635" t="2540" r="17145" b="10160"/>
                <wp:wrapSquare wrapText="bothSides"/>
                <wp:docPr id="1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4220" cy="684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3E16F" w14:textId="77777777" w:rsidR="003F62C2" w:rsidRPr="00E30D12" w:rsidRDefault="003F62C2" w:rsidP="00F2407B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Rugby World Cup Countdown</w:t>
                            </w:r>
                          </w:p>
                          <w:p w14:paraId="397C5D48" w14:textId="77777777" w:rsidR="003F62C2" w:rsidRDefault="003F62C2" w:rsidP="00F2407B">
                            <w:pPr>
                              <w:jc w:val="center"/>
                              <w:rPr>
                                <w:rFonts w:ascii="Comic Sans MS" w:hAnsi="Comic Sans MS" w:cs="Menlo Bold"/>
                                <w:color w:val="141413"/>
                                <w:lang w:eastAsia="en-US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  <w:lang w:eastAsia="en-US"/>
                              </w:rPr>
                              <w:t>Stories about my Sporting Hero</w:t>
                            </w:r>
                          </w:p>
                          <w:p w14:paraId="731353AB" w14:textId="77777777" w:rsidR="00F2407B" w:rsidRDefault="00F2407B" w:rsidP="00F2407B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lang w:eastAsia="en-US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  <w:lang w:eastAsia="en-US"/>
                              </w:rPr>
                              <w:t>Choose a sporting hero and find words, stories and phrases that relate to your player</w:t>
                            </w:r>
                          </w:p>
                          <w:p w14:paraId="477DB005" w14:textId="77777777" w:rsidR="003F62C2" w:rsidRDefault="003F62C2" w:rsidP="009B7F00">
                            <w:pPr>
                              <w:jc w:val="center"/>
                              <w:rPr>
                                <w:rFonts w:ascii="Comic Sans MS" w:hAnsi="Comic Sans MS" w:cs="Menlo Bold"/>
                                <w:color w:val="141413"/>
                                <w:lang w:eastAsia="en-US"/>
                              </w:rPr>
                            </w:pPr>
                          </w:p>
                          <w:p w14:paraId="3BD6950C" w14:textId="77777777" w:rsidR="003F62C2" w:rsidRDefault="003F62C2" w:rsidP="009B7F00">
                            <w:pPr>
                              <w:jc w:val="center"/>
                              <w:rPr>
                                <w:rFonts w:ascii="Comic Sans MS" w:hAnsi="Comic Sans MS" w:cs="Menlo Bold"/>
                                <w:color w:val="141413"/>
                                <w:lang w:eastAsia="en-US"/>
                              </w:rPr>
                            </w:pPr>
                          </w:p>
                          <w:p w14:paraId="3220B00C" w14:textId="77777777" w:rsidR="003F62C2" w:rsidRDefault="003F62C2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2B0E892A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67B0CAB3" w14:textId="77777777" w:rsidR="003F62C2" w:rsidRPr="00FD71B4" w:rsidRDefault="003F62C2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045D28F2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04F87F52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4C391121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4452FC80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3EAD885A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2254B3F9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268911AE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7377F8DB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5C92CFAF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07365C99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4B8AFBE6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2DEE87BD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32DA27B1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76317675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629A5971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56663677" w14:textId="77777777" w:rsidR="00F2407B" w:rsidRDefault="00F2407B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2A445B15" w14:textId="77777777" w:rsidR="00F2407B" w:rsidRDefault="00F2407B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1B670508" w14:textId="77777777" w:rsidR="003F62C2" w:rsidRPr="00F2407B" w:rsidRDefault="003F62C2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2407B">
                              <w:rPr>
                                <w:rFonts w:ascii="Comic Sans MS" w:hAnsi="Comic Sans MS"/>
                              </w:rPr>
                              <w:t>Focus Questions:</w:t>
                            </w:r>
                          </w:p>
                          <w:p w14:paraId="5A38B38F" w14:textId="77777777" w:rsidR="003F62C2" w:rsidRPr="00F2407B" w:rsidRDefault="003F62C2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2407B">
                              <w:rPr>
                                <w:rFonts w:ascii="Comic Sans MS" w:hAnsi="Comic Sans MS"/>
                              </w:rPr>
                              <w:t>How does our choice of language reflect aspects of our culture?</w:t>
                            </w:r>
                          </w:p>
                          <w:p w14:paraId="4C4D62DE" w14:textId="77777777" w:rsidR="003F62C2" w:rsidRPr="00F2407B" w:rsidRDefault="003F62C2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2407B">
                              <w:rPr>
                                <w:rFonts w:ascii="Comic Sans MS" w:hAnsi="Comic Sans MS"/>
                              </w:rPr>
                              <w:t>How do the stories we tell show what we think is important?</w:t>
                            </w:r>
                          </w:p>
                          <w:p w14:paraId="4FD6CA65" w14:textId="77777777" w:rsidR="003F62C2" w:rsidRPr="00F2407B" w:rsidRDefault="003F62C2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2407B">
                              <w:rPr>
                                <w:rFonts w:ascii="Comic Sans MS" w:hAnsi="Comic Sans MS"/>
                              </w:rPr>
                              <w:t xml:space="preserve">What similarities and differences are there </w:t>
                            </w:r>
                            <w:r w:rsidR="00F2407B" w:rsidRPr="00F2407B">
                              <w:rPr>
                                <w:rFonts w:ascii="Comic Sans MS" w:hAnsi="Comic Sans MS"/>
                              </w:rPr>
                              <w:t>in our findings?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-42.9pt;margin-top:-46.75pt;width:358.6pt;height:53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">
                <v:textbox>
                  <w:txbxContent>
                    <w:p w14:paraId="76D3E16F" w14:textId="77777777" w:rsidR="003F62C2" w:rsidRPr="00E30D12" w:rsidRDefault="003F62C2" w:rsidP="00F2407B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Rugby World Cup Countdown</w:t>
                      </w:r>
                    </w:p>
                    <w:p w14:paraId="397C5D48" w14:textId="77777777" w:rsidR="003F62C2" w:rsidRDefault="003F62C2" w:rsidP="00F2407B">
                      <w:pPr>
                        <w:jc w:val="center"/>
                        <w:rPr>
                          <w:rFonts w:ascii="Comic Sans MS" w:hAnsi="Comic Sans MS" w:cs="Menlo Bold"/>
                          <w:color w:val="141413"/>
                          <w:lang w:eastAsia="en-US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  <w:lang w:eastAsia="en-US"/>
                        </w:rPr>
                        <w:t>Stories about my Sporting Hero</w:t>
                      </w:r>
                    </w:p>
                    <w:p w14:paraId="731353AB" w14:textId="77777777" w:rsidR="00F2407B" w:rsidRDefault="00F2407B" w:rsidP="00F2407B">
                      <w:pPr>
                        <w:rPr>
                          <w:rFonts w:ascii="Comic Sans MS" w:hAnsi="Comic Sans MS" w:cs="Menlo Bold"/>
                          <w:color w:val="141413"/>
                          <w:lang w:eastAsia="en-US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  <w:lang w:eastAsia="en-US"/>
                        </w:rPr>
                        <w:t>Choose a sporting hero and find words, stories and phrases that relate to your player</w:t>
                      </w:r>
                    </w:p>
                    <w:p w14:paraId="477DB005" w14:textId="77777777" w:rsidR="003F62C2" w:rsidRDefault="003F62C2" w:rsidP="009B7F00">
                      <w:pPr>
                        <w:jc w:val="center"/>
                        <w:rPr>
                          <w:rFonts w:ascii="Comic Sans MS" w:hAnsi="Comic Sans MS" w:cs="Menlo Bold"/>
                          <w:color w:val="141413"/>
                          <w:lang w:eastAsia="en-US"/>
                        </w:rPr>
                      </w:pPr>
                    </w:p>
                    <w:p w14:paraId="3BD6950C" w14:textId="77777777" w:rsidR="003F62C2" w:rsidRDefault="003F62C2" w:rsidP="009B7F00">
                      <w:pPr>
                        <w:jc w:val="center"/>
                        <w:rPr>
                          <w:rFonts w:ascii="Comic Sans MS" w:hAnsi="Comic Sans MS" w:cs="Menlo Bold"/>
                          <w:color w:val="141413"/>
                          <w:lang w:eastAsia="en-US"/>
                        </w:rPr>
                      </w:pPr>
                    </w:p>
                    <w:p w14:paraId="3220B00C" w14:textId="77777777" w:rsidR="003F62C2" w:rsidRDefault="003F62C2">
                      <w:pPr>
                        <w:rPr>
                          <w:rFonts w:ascii="Comic Sans MS" w:hAnsi="Comic Sans MS" w:cs="Menlo Bold"/>
                          <w:color w:val="141413"/>
                          <w:sz w:val="22"/>
                          <w:szCs w:val="22"/>
                          <w:lang w:eastAsia="en-US"/>
                        </w:rPr>
                      </w:pPr>
                    </w:p>
                    <w:p w14:paraId="2B0E892A" w14:textId="77777777" w:rsidR="003F62C2" w:rsidRDefault="003F62C2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67B0CAB3" w14:textId="77777777" w:rsidR="003F62C2" w:rsidRPr="00FD71B4" w:rsidRDefault="003F62C2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045D28F2" w14:textId="77777777" w:rsidR="003F62C2" w:rsidRDefault="003F62C2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04F87F52" w14:textId="77777777" w:rsidR="003F62C2" w:rsidRDefault="003F62C2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4C391121" w14:textId="77777777" w:rsidR="003F62C2" w:rsidRDefault="003F62C2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4452FC80" w14:textId="77777777" w:rsidR="003F62C2" w:rsidRDefault="003F62C2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3EAD885A" w14:textId="77777777" w:rsidR="003F62C2" w:rsidRDefault="003F62C2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2254B3F9" w14:textId="77777777" w:rsidR="003F62C2" w:rsidRDefault="003F62C2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268911AE" w14:textId="77777777" w:rsidR="003F62C2" w:rsidRDefault="003F62C2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7377F8DB" w14:textId="77777777" w:rsidR="003F62C2" w:rsidRDefault="003F62C2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5C92CFAF" w14:textId="77777777" w:rsidR="003F62C2" w:rsidRDefault="003F62C2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07365C99" w14:textId="77777777" w:rsidR="003F62C2" w:rsidRDefault="003F62C2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4B8AFBE6" w14:textId="77777777" w:rsidR="003F62C2" w:rsidRDefault="003F62C2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2DEE87BD" w14:textId="77777777" w:rsidR="003F62C2" w:rsidRDefault="003F62C2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32DA27B1" w14:textId="77777777" w:rsidR="003F62C2" w:rsidRDefault="003F62C2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76317675" w14:textId="77777777" w:rsidR="003F62C2" w:rsidRDefault="003F62C2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629A5971" w14:textId="77777777" w:rsidR="003F62C2" w:rsidRDefault="003F62C2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56663677" w14:textId="77777777" w:rsidR="00F2407B" w:rsidRDefault="00F2407B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2A445B15" w14:textId="77777777" w:rsidR="00F2407B" w:rsidRDefault="00F2407B">
                      <w:pPr>
                        <w:rPr>
                          <w:rFonts w:ascii="Comic Sans MS" w:hAnsi="Comic Sans MS"/>
                        </w:rPr>
                      </w:pPr>
                    </w:p>
                    <w:p w14:paraId="1B670508" w14:textId="77777777" w:rsidR="003F62C2" w:rsidRPr="00F2407B" w:rsidRDefault="003F62C2">
                      <w:pPr>
                        <w:rPr>
                          <w:rFonts w:ascii="Comic Sans MS" w:hAnsi="Comic Sans MS"/>
                        </w:rPr>
                      </w:pPr>
                      <w:r w:rsidRPr="00F2407B">
                        <w:rPr>
                          <w:rFonts w:ascii="Comic Sans MS" w:hAnsi="Comic Sans MS"/>
                        </w:rPr>
                        <w:t>Focus Questions:</w:t>
                      </w:r>
                    </w:p>
                    <w:p w14:paraId="5A38B38F" w14:textId="77777777" w:rsidR="003F62C2" w:rsidRPr="00F2407B" w:rsidRDefault="003F62C2">
                      <w:pPr>
                        <w:rPr>
                          <w:rFonts w:ascii="Comic Sans MS" w:hAnsi="Comic Sans MS"/>
                        </w:rPr>
                      </w:pPr>
                      <w:r w:rsidRPr="00F2407B">
                        <w:rPr>
                          <w:rFonts w:ascii="Comic Sans MS" w:hAnsi="Comic Sans MS"/>
                        </w:rPr>
                        <w:t>How does our choice of language reflect aspects of our culture?</w:t>
                      </w:r>
                    </w:p>
                    <w:p w14:paraId="4C4D62DE" w14:textId="77777777" w:rsidR="003F62C2" w:rsidRPr="00F2407B" w:rsidRDefault="003F62C2">
                      <w:pPr>
                        <w:rPr>
                          <w:rFonts w:ascii="Comic Sans MS" w:hAnsi="Comic Sans MS"/>
                        </w:rPr>
                      </w:pPr>
                      <w:r w:rsidRPr="00F2407B">
                        <w:rPr>
                          <w:rFonts w:ascii="Comic Sans MS" w:hAnsi="Comic Sans MS"/>
                        </w:rPr>
                        <w:t>How do the stories we tell show what we think is important?</w:t>
                      </w:r>
                    </w:p>
                    <w:p w14:paraId="4FD6CA65" w14:textId="77777777" w:rsidR="003F62C2" w:rsidRPr="00F2407B" w:rsidRDefault="003F62C2">
                      <w:pPr>
                        <w:rPr>
                          <w:rFonts w:ascii="Comic Sans MS" w:hAnsi="Comic Sans MS"/>
                        </w:rPr>
                      </w:pPr>
                      <w:r w:rsidRPr="00F2407B">
                        <w:rPr>
                          <w:rFonts w:ascii="Comic Sans MS" w:hAnsi="Comic Sans MS"/>
                        </w:rPr>
                        <w:t xml:space="preserve">What similarities and differences are there </w:t>
                      </w:r>
                      <w:r w:rsidR="00F2407B" w:rsidRPr="00F2407B">
                        <w:rPr>
                          <w:rFonts w:ascii="Comic Sans MS" w:hAnsi="Comic Sans MS"/>
                        </w:rPr>
                        <w:t>in our findings?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582D29E" wp14:editId="36D6EAF0">
                <wp:simplePos x="0" y="0"/>
                <wp:positionH relativeFrom="column">
                  <wp:posOffset>1181100</wp:posOffset>
                </wp:positionH>
                <wp:positionV relativeFrom="paragraph">
                  <wp:posOffset>1778000</wp:posOffset>
                </wp:positionV>
                <wp:extent cx="1041400" cy="1079500"/>
                <wp:effectExtent l="50800" t="25400" r="76200" b="114300"/>
                <wp:wrapThrough wrapText="bothSides">
                  <wp:wrapPolygon edited="0">
                    <wp:start x="6322" y="-508"/>
                    <wp:lineTo x="-1054" y="0"/>
                    <wp:lineTo x="-1054" y="15755"/>
                    <wp:lineTo x="-527" y="19313"/>
                    <wp:lineTo x="7376" y="23379"/>
                    <wp:lineTo x="14224" y="23379"/>
                    <wp:lineTo x="14751" y="22871"/>
                    <wp:lineTo x="22127" y="16772"/>
                    <wp:lineTo x="22127" y="16264"/>
                    <wp:lineTo x="22654" y="8640"/>
                    <wp:lineTo x="22654" y="7115"/>
                    <wp:lineTo x="17912" y="2033"/>
                    <wp:lineTo x="15278" y="-508"/>
                    <wp:lineTo x="6322" y="-508"/>
                  </wp:wrapPolygon>
                </wp:wrapThrough>
                <wp:docPr id="9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1400" cy="10795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100000"/>
                                <a:shade val="100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tint val="50000"/>
                                <a:shade val="100000"/>
                                <a:satMod val="350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93pt;margin-top:140pt;width:82pt;height: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" fillcolor="#3f80cd" strokecolor="#4a7ebb">
                <v:fill color2="#9bc1ff" rotate="t" type="gradient">
                  <o:fill v:ext="view" type="gradientUnscaled"/>
                </v:fill>
                <v:shadow on="t" opacity="22937f" mv:blur="40000f" origin=",.5" offset="0,23000emu"/>
                <v:path arrowok="t"/>
                <w10:wrap type="through"/>
              </v:oval>
            </w:pict>
          </mc:Fallback>
        </mc:AlternateContent>
      </w:r>
      <w:r>
        <w:rPr>
          <w:noProof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DFFD69F" wp14:editId="0AD97F03">
                <wp:simplePos x="0" y="0"/>
                <wp:positionH relativeFrom="column">
                  <wp:posOffset>622300</wp:posOffset>
                </wp:positionH>
                <wp:positionV relativeFrom="paragraph">
                  <wp:posOffset>3352800</wp:posOffset>
                </wp:positionV>
                <wp:extent cx="2298700" cy="1041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104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A50199" w14:textId="77777777" w:rsidR="003F62C2" w:rsidRDefault="003F62C2" w:rsidP="003F62C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Information from websites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29" type="#_x0000_t202" style="position:absolute;margin-left:49pt;margin-top:264pt;width:181pt;height:8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" filled="f" stroked="f">
                <v:textbox inset=",7.2pt,,7.2pt">
                  <w:txbxContent>
                    <w:p w14:paraId="3CA50199" w14:textId="77777777" w:rsidR="003F62C2" w:rsidRDefault="003F62C2" w:rsidP="003F62C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Information from websites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4EA4345" wp14:editId="3A239C36">
                <wp:simplePos x="0" y="0"/>
                <wp:positionH relativeFrom="column">
                  <wp:posOffset>2349500</wp:posOffset>
                </wp:positionH>
                <wp:positionV relativeFrom="paragraph">
                  <wp:posOffset>1587500</wp:posOffset>
                </wp:positionV>
                <wp:extent cx="1536700" cy="1447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DD3BD8" w14:textId="77777777" w:rsidR="003F62C2" w:rsidRDefault="003F62C2" w:rsidP="003F62C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Information from news sources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0" type="#_x0000_t202" style="position:absolute;margin-left:185pt;margin-top:125pt;width:121pt;height:11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" filled="f" stroked="f">
                <v:textbox inset=",7.2pt,,7.2pt">
                  <w:txbxContent>
                    <w:p w14:paraId="6BDD3BD8" w14:textId="77777777" w:rsidR="003F62C2" w:rsidRDefault="003F62C2" w:rsidP="003F62C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Information from news sources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32C9DE9" wp14:editId="61B2A266">
                <wp:simplePos x="0" y="0"/>
                <wp:positionH relativeFrom="column">
                  <wp:posOffset>-482600</wp:posOffset>
                </wp:positionH>
                <wp:positionV relativeFrom="paragraph">
                  <wp:posOffset>1612900</wp:posOffset>
                </wp:positionV>
                <wp:extent cx="1536700" cy="1447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4AE15" w14:textId="77777777" w:rsidR="003F62C2" w:rsidRDefault="003F62C2" w:rsidP="003F62C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</w:pPr>
                            <w:r>
                              <w:t>Information from other people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1" type="#_x0000_t202" style="position:absolute;margin-left:-37.95pt;margin-top:127pt;width:121pt;height:11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" filled="f" stroked="f">
                <v:textbox inset=",7.2pt,,7.2pt">
                  <w:txbxContent>
                    <w:p w14:paraId="4A24AE15" w14:textId="77777777" w:rsidR="003F62C2" w:rsidRDefault="003F62C2" w:rsidP="003F62C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</w:pPr>
                      <w:r>
                        <w:t>Information from other people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Cs w:val="20"/>
          <w:lang w:eastAsia="en-US"/>
        </w:rPr>
        <mc:AlternateContent>
          <mc:Choice Requires="wps">
            <w:drawing>
              <wp:anchor distT="0" distB="0" distL="114935" distR="114935" simplePos="0" relativeHeight="251655680" behindDoc="0" locked="0" layoutInCell="1" allowOverlap="1" wp14:anchorId="1D0D0A16" wp14:editId="1848AF1C">
                <wp:simplePos x="0" y="0"/>
                <wp:positionH relativeFrom="column">
                  <wp:posOffset>69850</wp:posOffset>
                </wp:positionH>
                <wp:positionV relativeFrom="paragraph">
                  <wp:posOffset>844550</wp:posOffset>
                </wp:positionV>
                <wp:extent cx="4551045" cy="2023110"/>
                <wp:effectExtent l="6350" t="6350" r="14605" b="1524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1045" cy="202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E5349" w14:textId="77777777" w:rsidR="003F62C2" w:rsidRDefault="003F62C2" w:rsidP="0040014A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My spelling words this week, are:</w:t>
                            </w:r>
                          </w:p>
                          <w:p w14:paraId="54EDCCB8" w14:textId="77777777" w:rsidR="003F62C2" w:rsidRDefault="003F62C2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14:paraId="41D38756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1.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6. </w:t>
                            </w:r>
                          </w:p>
                          <w:p w14:paraId="6AFBC109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2.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7. </w:t>
                            </w:r>
                          </w:p>
                          <w:p w14:paraId="57296B75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3.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8.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B0C44A3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4.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9. </w:t>
                            </w:r>
                          </w:p>
                          <w:p w14:paraId="50B218F3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5.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ab/>
                              <w:t xml:space="preserve">10. </w:t>
                            </w:r>
                          </w:p>
                          <w:p w14:paraId="5B74064E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D22CAFC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14:paraId="0AD1E790" w14:textId="77777777" w:rsidR="003F62C2" w:rsidRDefault="003F62C2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14:paraId="31AD33C3" w14:textId="77777777" w:rsidR="003F62C2" w:rsidRPr="00C56093" w:rsidRDefault="003F62C2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CA79F5F" w14:textId="77777777" w:rsidR="003F62C2" w:rsidRDefault="003F62C2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2599F00E" w14:textId="77777777" w:rsidR="003F62C2" w:rsidRDefault="003F62C2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1D9B1C2F" w14:textId="77777777" w:rsidR="003F62C2" w:rsidRDefault="003F62C2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6294FB68" w14:textId="77777777" w:rsidR="003F62C2" w:rsidRDefault="003F62C2" w:rsidP="0040014A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5.5pt;margin-top:66.5pt;width:358.35pt;height:159.3pt;z-index:2516556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" strokeweight=".5pt">
                <v:textbox inset="7.45pt,3.85pt,7.45pt,3.85pt">
                  <w:txbxContent>
                    <w:p w14:paraId="009E5349" w14:textId="77777777" w:rsidR="003F62C2" w:rsidRDefault="003F62C2" w:rsidP="0040014A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My spelling words this week, are:</w:t>
                      </w:r>
                    </w:p>
                    <w:p w14:paraId="54EDCCB8" w14:textId="77777777" w:rsidR="003F62C2" w:rsidRDefault="003F62C2">
                      <w:pPr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14:paraId="41D38756" w14:textId="77777777" w:rsidR="003F62C2" w:rsidRDefault="003F62C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1.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6. </w:t>
                      </w:r>
                    </w:p>
                    <w:p w14:paraId="6AFBC109" w14:textId="77777777" w:rsidR="003F62C2" w:rsidRDefault="003F62C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2.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7. </w:t>
                      </w:r>
                    </w:p>
                    <w:p w14:paraId="57296B75" w14:textId="77777777" w:rsidR="003F62C2" w:rsidRDefault="003F62C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3.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8.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</w:p>
                    <w:p w14:paraId="6B0C44A3" w14:textId="77777777" w:rsidR="003F62C2" w:rsidRDefault="003F62C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4.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9. </w:t>
                      </w:r>
                    </w:p>
                    <w:p w14:paraId="50B218F3" w14:textId="77777777" w:rsidR="003F62C2" w:rsidRDefault="003F62C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5.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ab/>
                        <w:t xml:space="preserve">10. </w:t>
                      </w:r>
                    </w:p>
                    <w:p w14:paraId="5B74064E" w14:textId="77777777" w:rsidR="003F62C2" w:rsidRDefault="003F62C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D22CAFC" w14:textId="77777777" w:rsidR="003F62C2" w:rsidRDefault="003F62C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14:paraId="0AD1E790" w14:textId="77777777" w:rsidR="003F62C2" w:rsidRDefault="003F62C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14:paraId="31AD33C3" w14:textId="77777777" w:rsidR="003F62C2" w:rsidRPr="00C56093" w:rsidRDefault="003F62C2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CA79F5F" w14:textId="77777777" w:rsidR="003F62C2" w:rsidRDefault="003F62C2">
                      <w:pPr>
                        <w:rPr>
                          <w:rFonts w:ascii="Comic Sans MS" w:hAnsi="Comic Sans MS"/>
                        </w:rPr>
                      </w:pPr>
                    </w:p>
                    <w:p w14:paraId="2599F00E" w14:textId="77777777" w:rsidR="003F62C2" w:rsidRDefault="003F62C2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1D9B1C2F" w14:textId="77777777" w:rsidR="003F62C2" w:rsidRDefault="003F62C2">
                      <w:pPr>
                        <w:rPr>
                          <w:rFonts w:ascii="Comic Sans MS" w:hAnsi="Comic Sans MS"/>
                        </w:rPr>
                      </w:pPr>
                    </w:p>
                    <w:p w14:paraId="6294FB68" w14:textId="77777777" w:rsidR="003F62C2" w:rsidRDefault="003F62C2" w:rsidP="0040014A">
                      <w:pPr>
                        <w:rPr>
                          <w:rFonts w:ascii="Comic Sans MS" w:hAnsi="Comic Sans MS"/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77272BB" wp14:editId="3CA83432">
                <wp:simplePos x="0" y="0"/>
                <wp:positionH relativeFrom="column">
                  <wp:posOffset>4180840</wp:posOffset>
                </wp:positionH>
                <wp:positionV relativeFrom="paragraph">
                  <wp:posOffset>2961640</wp:posOffset>
                </wp:positionV>
                <wp:extent cx="4577080" cy="3302000"/>
                <wp:effectExtent l="2540" t="2540" r="17780" b="10160"/>
                <wp:wrapTight wrapText="bothSides">
                  <wp:wrapPolygon edited="0">
                    <wp:start x="-42" y="0"/>
                    <wp:lineTo x="-42" y="21600"/>
                    <wp:lineTo x="21642" y="21600"/>
                    <wp:lineTo x="21642" y="0"/>
                    <wp:lineTo x="-42" y="0"/>
                  </wp:wrapPolygon>
                </wp:wrapTight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7080" cy="330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00DFFB" w14:textId="77777777" w:rsidR="003F62C2" w:rsidRDefault="003F62C2" w:rsidP="0040014A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Speech presentation timetable</w:t>
                            </w:r>
                          </w:p>
                          <w:p w14:paraId="6E9D75F9" w14:textId="77777777" w:rsidR="003F62C2" w:rsidRDefault="003F62C2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Our speech presentations begin next week. On each day next week we will have 6/7 speakers per day so it is vital that you keep to your allocated day. I also need to have the full written version of your speech either before or on the day of your presentation.</w:t>
                            </w:r>
                          </w:p>
                          <w:p w14:paraId="29C3D0D6" w14:textId="77777777" w:rsidR="003F62C2" w:rsidRDefault="003F62C2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Mon 22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Tues 23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Wed 24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Thurs 25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Fri 26</w:t>
                            </w:r>
                          </w:p>
                          <w:p w14:paraId="582F737D" w14:textId="77777777" w:rsidR="003F62C2" w:rsidRDefault="003F62C2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Rhiannon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Jade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Taumua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ab/>
                              <w:t>Louise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 xml:space="preserve">Fang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fei</w:t>
                            </w:r>
                            <w:proofErr w:type="spellEnd"/>
                          </w:p>
                          <w:p w14:paraId="2F6E62C5" w14:textId="77777777" w:rsidR="003F62C2" w:rsidRDefault="003F62C2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Justin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Danielle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Callum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Raymond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Natasha</w:t>
                            </w:r>
                          </w:p>
                          <w:p w14:paraId="38CFE9AC" w14:textId="77777777" w:rsidR="003F62C2" w:rsidRDefault="003F62C2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Aaron N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Tian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Zoe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Dylan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Jack</w:t>
                            </w:r>
                          </w:p>
                          <w:p w14:paraId="1B44379D" w14:textId="77777777" w:rsidR="003F62C2" w:rsidRDefault="003F62C2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Hayley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Tayla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Kenneth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Daniel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Aisha</w:t>
                            </w:r>
                          </w:p>
                          <w:p w14:paraId="23164A7E" w14:textId="77777777" w:rsidR="003F62C2" w:rsidRDefault="003F62C2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Josh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Amber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Leah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Ashleigh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Fazleen</w:t>
                            </w:r>
                            <w:proofErr w:type="spellEnd"/>
                          </w:p>
                          <w:p w14:paraId="2934900D" w14:textId="77777777" w:rsidR="003F62C2" w:rsidRDefault="003F62C2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Nick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Yazmine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ab/>
                              <w:t>Aaron M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Kaide</w:t>
                            </w:r>
                            <w:proofErr w:type="spellEnd"/>
                          </w:p>
                          <w:p w14:paraId="6087191D" w14:textId="77777777" w:rsidR="003F62C2" w:rsidRPr="00833661" w:rsidRDefault="003F62C2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Leonard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Caitlyn</w:t>
                            </w:r>
                            <w:r>
                              <w:rPr>
                                <w:rFonts w:ascii="Comic Sans MS" w:hAnsi="Comic Sans MS"/>
                              </w:rPr>
                              <w:tab/>
                              <w:t>Michael</w:t>
                            </w:r>
                          </w:p>
                          <w:p w14:paraId="39DB57EF" w14:textId="77777777" w:rsidR="003F62C2" w:rsidRPr="00833661" w:rsidRDefault="003F62C2" w:rsidP="00833661">
                            <w:pPr>
                              <w:widowControl/>
                              <w:suppressAutoHyphens w:val="0"/>
                              <w:ind w:left="36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                    </w:t>
                            </w:r>
                          </w:p>
                          <w:p w14:paraId="2EC942F8" w14:textId="77777777" w:rsidR="003F62C2" w:rsidRPr="00A727D0" w:rsidRDefault="003F62C2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EA6E5B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7A1AE115" w14:textId="77777777" w:rsidR="003F62C2" w:rsidRPr="006F1850" w:rsidRDefault="003F62C2" w:rsidP="0040014A">
                            <w:pPr>
                              <w:widowControl/>
                              <w:suppressAutoHyphens w:val="0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14:paraId="7439DD49" w14:textId="77777777" w:rsidR="003F62C2" w:rsidRPr="00EA6E5B" w:rsidRDefault="003F62C2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  <w:u w:val="single"/>
                              </w:rPr>
                            </w:pPr>
                          </w:p>
                          <w:p w14:paraId="6AEB20B2" w14:textId="77777777" w:rsidR="003F62C2" w:rsidRPr="00EA6E5B" w:rsidRDefault="003F62C2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  <w:u w:val="single"/>
                              </w:rPr>
                            </w:pPr>
                          </w:p>
                          <w:p w14:paraId="59522B26" w14:textId="77777777" w:rsidR="003F62C2" w:rsidRPr="00EA6E5B" w:rsidRDefault="003F62C2" w:rsidP="0040014A">
                            <w:pPr>
                              <w:ind w:firstLine="284"/>
                              <w:rPr>
                                <w:rFonts w:ascii="Comic Sans MS" w:hAnsi="Comic Sans MS"/>
                              </w:rPr>
                            </w:pPr>
                            <w:r w:rsidRPr="00EA6E5B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404E2C98" w14:textId="77777777" w:rsidR="003F62C2" w:rsidRPr="00C56093" w:rsidRDefault="003F62C2" w:rsidP="0040014A">
                            <w:pPr>
                              <w:ind w:firstLine="284"/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12118A41" w14:textId="77777777" w:rsidR="003F62C2" w:rsidRPr="00EA6E5B" w:rsidRDefault="003F62C2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  <w:u w:val="single"/>
                              </w:rPr>
                            </w:pPr>
                          </w:p>
                          <w:p w14:paraId="45F19A95" w14:textId="77777777" w:rsidR="003F62C2" w:rsidRPr="00EA6E5B" w:rsidRDefault="003F62C2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60C41E18" w14:textId="77777777" w:rsidR="003F62C2" w:rsidRPr="00EA6E5B" w:rsidRDefault="003F62C2" w:rsidP="0040014A">
                            <w:pPr>
                              <w:ind w:firstLine="720"/>
                              <w:jc w:val="center"/>
                              <w:rPr>
                                <w:rFonts w:ascii="Comic Sans MS" w:hAnsi="Comic Sans MS"/>
                                <w:sz w:val="28"/>
                                <w:u w:val="single"/>
                              </w:rPr>
                            </w:pPr>
                          </w:p>
                          <w:p w14:paraId="5EC361FF" w14:textId="77777777" w:rsidR="003F62C2" w:rsidRPr="00EA6E5B" w:rsidRDefault="003F62C2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08936754" w14:textId="77777777" w:rsidR="003F62C2" w:rsidRPr="00F440A1" w:rsidRDefault="003F62C2" w:rsidP="0040014A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F440A1"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</w:p>
                          <w:p w14:paraId="19EFC661" w14:textId="77777777" w:rsidR="003F62C2" w:rsidRPr="00F20402" w:rsidRDefault="003F62C2" w:rsidP="0040014A">
                            <w:pPr>
                              <w:rPr>
                                <w:rFonts w:ascii="Comic Sans MS" w:hAnsi="Comic Sans MS"/>
                                <w:i/>
                              </w:rPr>
                            </w:pPr>
                            <w:r w:rsidRPr="00CB0330">
                              <w:rPr>
                                <w:rFonts w:ascii="Comic Sans MS" w:hAnsi="Comic Sans MS"/>
                                <w:i/>
                              </w:rPr>
                              <w:t xml:space="preserve"> </w:t>
                            </w:r>
                          </w:p>
                          <w:p w14:paraId="1E9A27F2" w14:textId="77777777" w:rsidR="003F62C2" w:rsidRPr="00CB0330" w:rsidRDefault="003F62C2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1AFB24F1" w14:textId="77777777" w:rsidR="003F62C2" w:rsidRPr="00CB0330" w:rsidRDefault="003F62C2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2FC4E39B" w14:textId="77777777" w:rsidR="003F62C2" w:rsidRPr="00CB0330" w:rsidRDefault="003F62C2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2F5C71AC" w14:textId="77777777" w:rsidR="003F62C2" w:rsidRPr="00CB0330" w:rsidRDefault="003F62C2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0881AE73" w14:textId="77777777" w:rsidR="003F62C2" w:rsidRPr="00CB0330" w:rsidRDefault="003F62C2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720E38E2" w14:textId="77777777" w:rsidR="003F62C2" w:rsidRPr="00CB0330" w:rsidRDefault="003F62C2" w:rsidP="0040014A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329.2pt;margin-top:233.2pt;width:360.4pt;height:26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">
                <v:textbox>
                  <w:txbxContent>
                    <w:p w14:paraId="5A00DFFB" w14:textId="77777777" w:rsidR="003F62C2" w:rsidRDefault="003F62C2" w:rsidP="0040014A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Speech presentation timetable</w:t>
                      </w:r>
                    </w:p>
                    <w:p w14:paraId="6E9D75F9" w14:textId="77777777" w:rsidR="003F62C2" w:rsidRDefault="003F62C2" w:rsidP="0040014A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Our speech presentations begin next week. On each day next week we will have 6/7 speakers per day so it is vital that you keep to your allocated day. I also need to have the full written version of your speech either before or on the day of your presentation.</w:t>
                      </w:r>
                    </w:p>
                    <w:p w14:paraId="29C3D0D6" w14:textId="77777777" w:rsidR="003F62C2" w:rsidRDefault="003F62C2" w:rsidP="0040014A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Mon 22</w:t>
                      </w:r>
                      <w:r>
                        <w:rPr>
                          <w:rFonts w:ascii="Comic Sans MS" w:hAnsi="Comic Sans MS"/>
                        </w:rPr>
                        <w:tab/>
                        <w:t>Tues 23</w:t>
                      </w:r>
                      <w:r>
                        <w:rPr>
                          <w:rFonts w:ascii="Comic Sans MS" w:hAnsi="Comic Sans MS"/>
                        </w:rPr>
                        <w:tab/>
                        <w:t>Wed 24</w:t>
                      </w:r>
                      <w:r>
                        <w:rPr>
                          <w:rFonts w:ascii="Comic Sans MS" w:hAnsi="Comic Sans MS"/>
                        </w:rPr>
                        <w:tab/>
                        <w:t>Thurs 25</w:t>
                      </w:r>
                      <w:r>
                        <w:rPr>
                          <w:rFonts w:ascii="Comic Sans MS" w:hAnsi="Comic Sans MS"/>
                        </w:rPr>
                        <w:tab/>
                        <w:t>Fri 26</w:t>
                      </w:r>
                    </w:p>
                    <w:p w14:paraId="582F737D" w14:textId="77777777" w:rsidR="003F62C2" w:rsidRDefault="003F62C2" w:rsidP="0040014A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Rhiannon</w:t>
                      </w:r>
                      <w:r>
                        <w:rPr>
                          <w:rFonts w:ascii="Comic Sans MS" w:hAnsi="Comic Sans MS"/>
                        </w:rPr>
                        <w:tab/>
                        <w:t>Jade</w:t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Taumua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ab/>
                        <w:t>Louise</w:t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  <w:t xml:space="preserve">Fang 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fei</w:t>
                      </w:r>
                      <w:proofErr w:type="spellEnd"/>
                    </w:p>
                    <w:p w14:paraId="2F6E62C5" w14:textId="77777777" w:rsidR="003F62C2" w:rsidRDefault="003F62C2" w:rsidP="0040014A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Justin</w:t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  <w:t>Danielle</w:t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Callum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  <w:t>Raymond</w:t>
                      </w:r>
                      <w:r>
                        <w:rPr>
                          <w:rFonts w:ascii="Comic Sans MS" w:hAnsi="Comic Sans MS"/>
                        </w:rPr>
                        <w:tab/>
                        <w:t>Natasha</w:t>
                      </w:r>
                    </w:p>
                    <w:p w14:paraId="38CFE9AC" w14:textId="77777777" w:rsidR="003F62C2" w:rsidRDefault="003F62C2" w:rsidP="0040014A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Aaron N</w:t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Tian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  <w:t>Zoe</w:t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  <w:t>Dylan</w:t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  <w:t>Jack</w:t>
                      </w:r>
                    </w:p>
                    <w:p w14:paraId="1B44379D" w14:textId="77777777" w:rsidR="003F62C2" w:rsidRDefault="003F62C2" w:rsidP="0040014A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Hayley </w:t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Tayla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  <w:t>Kenneth</w:t>
                      </w:r>
                      <w:r>
                        <w:rPr>
                          <w:rFonts w:ascii="Comic Sans MS" w:hAnsi="Comic Sans MS"/>
                        </w:rPr>
                        <w:tab/>
                        <w:t>Daniel</w:t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  <w:t>Aisha</w:t>
                      </w:r>
                    </w:p>
                    <w:p w14:paraId="23164A7E" w14:textId="77777777" w:rsidR="003F62C2" w:rsidRDefault="003F62C2" w:rsidP="0040014A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Josh</w:t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  <w:t>Amber</w:t>
                      </w:r>
                      <w:r>
                        <w:rPr>
                          <w:rFonts w:ascii="Comic Sans MS" w:hAnsi="Comic Sans MS"/>
                        </w:rPr>
                        <w:tab/>
                        <w:t>Leah</w:t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  <w:t>Ashleigh</w:t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Fazleen</w:t>
                      </w:r>
                      <w:proofErr w:type="spellEnd"/>
                    </w:p>
                    <w:p w14:paraId="2934900D" w14:textId="77777777" w:rsidR="003F62C2" w:rsidRDefault="003F62C2" w:rsidP="0040014A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Nick </w:t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Yazmine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ab/>
                        <w:t>Aaron M</w:t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Kaide</w:t>
                      </w:r>
                      <w:proofErr w:type="spellEnd"/>
                    </w:p>
                    <w:p w14:paraId="6087191D" w14:textId="77777777" w:rsidR="003F62C2" w:rsidRPr="00833661" w:rsidRDefault="003F62C2" w:rsidP="0040014A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Leonard</w:t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</w:r>
                      <w:r>
                        <w:rPr>
                          <w:rFonts w:ascii="Comic Sans MS" w:hAnsi="Comic Sans MS"/>
                        </w:rPr>
                        <w:tab/>
                        <w:t>Caitlyn</w:t>
                      </w:r>
                      <w:r>
                        <w:rPr>
                          <w:rFonts w:ascii="Comic Sans MS" w:hAnsi="Comic Sans MS"/>
                        </w:rPr>
                        <w:tab/>
                        <w:t>Michael</w:t>
                      </w:r>
                    </w:p>
                    <w:p w14:paraId="39DB57EF" w14:textId="77777777" w:rsidR="003F62C2" w:rsidRPr="00833661" w:rsidRDefault="003F62C2" w:rsidP="00833661">
                      <w:pPr>
                        <w:widowControl/>
                        <w:suppressAutoHyphens w:val="0"/>
                        <w:ind w:left="36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 xml:space="preserve">                     </w:t>
                      </w:r>
                    </w:p>
                    <w:p w14:paraId="2EC942F8" w14:textId="77777777" w:rsidR="003F62C2" w:rsidRPr="00A727D0" w:rsidRDefault="003F62C2" w:rsidP="0040014A">
                      <w:pPr>
                        <w:rPr>
                          <w:rFonts w:ascii="Comic Sans MS" w:hAnsi="Comic Sans MS"/>
                        </w:rPr>
                      </w:pPr>
                      <w:r w:rsidRPr="00EA6E5B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7A1AE115" w14:textId="77777777" w:rsidR="003F62C2" w:rsidRPr="006F1850" w:rsidRDefault="003F62C2" w:rsidP="0040014A">
                      <w:pPr>
                        <w:widowControl/>
                        <w:suppressAutoHyphens w:val="0"/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14:paraId="7439DD49" w14:textId="77777777" w:rsidR="003F62C2" w:rsidRPr="00EA6E5B" w:rsidRDefault="003F62C2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  <w:u w:val="single"/>
                        </w:rPr>
                      </w:pPr>
                    </w:p>
                    <w:p w14:paraId="6AEB20B2" w14:textId="77777777" w:rsidR="003F62C2" w:rsidRPr="00EA6E5B" w:rsidRDefault="003F62C2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  <w:u w:val="single"/>
                        </w:rPr>
                      </w:pPr>
                    </w:p>
                    <w:p w14:paraId="59522B26" w14:textId="77777777" w:rsidR="003F62C2" w:rsidRPr="00EA6E5B" w:rsidRDefault="003F62C2" w:rsidP="0040014A">
                      <w:pPr>
                        <w:ind w:firstLine="284"/>
                        <w:rPr>
                          <w:rFonts w:ascii="Comic Sans MS" w:hAnsi="Comic Sans MS"/>
                        </w:rPr>
                      </w:pPr>
                      <w:r w:rsidRPr="00EA6E5B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404E2C98" w14:textId="77777777" w:rsidR="003F62C2" w:rsidRPr="00C56093" w:rsidRDefault="003F62C2" w:rsidP="0040014A">
                      <w:pPr>
                        <w:ind w:firstLine="284"/>
                        <w:rPr>
                          <w:rFonts w:ascii="Comic Sans MS" w:hAnsi="Comic Sans MS"/>
                        </w:rPr>
                      </w:pPr>
                    </w:p>
                    <w:p w14:paraId="12118A41" w14:textId="77777777" w:rsidR="003F62C2" w:rsidRPr="00EA6E5B" w:rsidRDefault="003F62C2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  <w:u w:val="single"/>
                        </w:rPr>
                      </w:pPr>
                    </w:p>
                    <w:p w14:paraId="45F19A95" w14:textId="77777777" w:rsidR="003F62C2" w:rsidRPr="00EA6E5B" w:rsidRDefault="003F62C2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</w:rPr>
                      </w:pPr>
                    </w:p>
                    <w:p w14:paraId="60C41E18" w14:textId="77777777" w:rsidR="003F62C2" w:rsidRPr="00EA6E5B" w:rsidRDefault="003F62C2" w:rsidP="0040014A">
                      <w:pPr>
                        <w:ind w:firstLine="720"/>
                        <w:jc w:val="center"/>
                        <w:rPr>
                          <w:rFonts w:ascii="Comic Sans MS" w:hAnsi="Comic Sans MS"/>
                          <w:sz w:val="28"/>
                          <w:u w:val="single"/>
                        </w:rPr>
                      </w:pPr>
                    </w:p>
                    <w:p w14:paraId="5EC361FF" w14:textId="77777777" w:rsidR="003F62C2" w:rsidRPr="00EA6E5B" w:rsidRDefault="003F62C2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08936754" w14:textId="77777777" w:rsidR="003F62C2" w:rsidRPr="00F440A1" w:rsidRDefault="003F62C2" w:rsidP="0040014A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 w:rsidRPr="00F440A1">
                        <w:rPr>
                          <w:rFonts w:ascii="Comic Sans MS" w:hAnsi="Comic Sans MS"/>
                          <w:sz w:val="28"/>
                        </w:rPr>
                        <w:t xml:space="preserve"> </w:t>
                      </w:r>
                    </w:p>
                    <w:p w14:paraId="19EFC661" w14:textId="77777777" w:rsidR="003F62C2" w:rsidRPr="00F20402" w:rsidRDefault="003F62C2" w:rsidP="0040014A">
                      <w:pPr>
                        <w:rPr>
                          <w:rFonts w:ascii="Comic Sans MS" w:hAnsi="Comic Sans MS"/>
                          <w:i/>
                        </w:rPr>
                      </w:pPr>
                      <w:r w:rsidRPr="00CB0330">
                        <w:rPr>
                          <w:rFonts w:ascii="Comic Sans MS" w:hAnsi="Comic Sans MS"/>
                          <w:i/>
                        </w:rPr>
                        <w:t xml:space="preserve"> </w:t>
                      </w:r>
                    </w:p>
                    <w:p w14:paraId="1E9A27F2" w14:textId="77777777" w:rsidR="003F62C2" w:rsidRPr="00CB0330" w:rsidRDefault="003F62C2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1AFB24F1" w14:textId="77777777" w:rsidR="003F62C2" w:rsidRPr="00CB0330" w:rsidRDefault="003F62C2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2FC4E39B" w14:textId="77777777" w:rsidR="003F62C2" w:rsidRPr="00CB0330" w:rsidRDefault="003F62C2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2F5C71AC" w14:textId="77777777" w:rsidR="003F62C2" w:rsidRPr="00CB0330" w:rsidRDefault="003F62C2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0881AE73" w14:textId="77777777" w:rsidR="003F62C2" w:rsidRPr="00CB0330" w:rsidRDefault="003F62C2" w:rsidP="0040014A">
                      <w:pPr>
                        <w:rPr>
                          <w:rFonts w:ascii="Comic Sans MS" w:hAnsi="Comic Sans MS"/>
                        </w:rPr>
                      </w:pPr>
                    </w:p>
                    <w:p w14:paraId="720E38E2" w14:textId="77777777" w:rsidR="003F62C2" w:rsidRPr="00CB0330" w:rsidRDefault="003F62C2" w:rsidP="0040014A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Cs w:val="20"/>
          <w:lang w:eastAsia="en-US"/>
        </w:rPr>
        <mc:AlternateContent>
          <mc:Choice Requires="wps">
            <w:drawing>
              <wp:anchor distT="0" distB="0" distL="114935" distR="114935" simplePos="0" relativeHeight="251654656" behindDoc="0" locked="0" layoutInCell="1" allowOverlap="1" wp14:anchorId="1BE727DA" wp14:editId="0DF086D4">
                <wp:simplePos x="0" y="0"/>
                <wp:positionH relativeFrom="column">
                  <wp:posOffset>46990</wp:posOffset>
                </wp:positionH>
                <wp:positionV relativeFrom="paragraph">
                  <wp:posOffset>-595630</wp:posOffset>
                </wp:positionV>
                <wp:extent cx="4561205" cy="1315085"/>
                <wp:effectExtent l="0" t="1270" r="14605" b="1714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1205" cy="131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F8BE4" w14:textId="77777777" w:rsidR="003F62C2" w:rsidRDefault="003F62C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Room 20’s Homework</w:t>
                            </w:r>
                          </w:p>
                          <w:p w14:paraId="24C65E81" w14:textId="77777777" w:rsidR="003F62C2" w:rsidRDefault="003F62C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 xml:space="preserve">Term 3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Week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 xml:space="preserve"> 3</w:t>
                            </w:r>
                          </w:p>
                          <w:p w14:paraId="692448F0" w14:textId="77777777" w:rsidR="003F62C2" w:rsidRDefault="003F62C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Due Friday August 26</w:t>
                            </w:r>
                          </w:p>
                          <w:p w14:paraId="300F035E" w14:textId="77777777" w:rsidR="003F62C2" w:rsidRDefault="003F62C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</w:rPr>
                              <w:t>www.ahamilton5.wikispaces.com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4" type="#_x0000_t202" style="position:absolute;margin-left:3.7pt;margin-top:-46.85pt;width:359.15pt;height:103.55pt;z-index:2516546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" strokeweight=".5pt">
                <v:textbox inset="7.45pt,3.85pt,7.45pt,3.85pt">
                  <w:txbxContent>
                    <w:p w14:paraId="159F8BE4" w14:textId="77777777" w:rsidR="003F62C2" w:rsidRDefault="003F62C2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>Room 20’s Homework</w:t>
                      </w:r>
                    </w:p>
                    <w:p w14:paraId="24C65E81" w14:textId="77777777" w:rsidR="003F62C2" w:rsidRDefault="003F62C2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 xml:space="preserve">Term 3 </w:t>
                      </w:r>
                      <w:proofErr w:type="gramStart"/>
                      <w:r>
                        <w:rPr>
                          <w:rFonts w:ascii="Comic Sans MS" w:hAnsi="Comic Sans MS"/>
                          <w:sz w:val="32"/>
                        </w:rPr>
                        <w:t>Week</w:t>
                      </w:r>
                      <w:proofErr w:type="gramEnd"/>
                      <w:r>
                        <w:rPr>
                          <w:rFonts w:ascii="Comic Sans MS" w:hAnsi="Comic Sans MS"/>
                          <w:sz w:val="32"/>
                        </w:rPr>
                        <w:t xml:space="preserve"> 3</w:t>
                      </w:r>
                    </w:p>
                    <w:p w14:paraId="692448F0" w14:textId="77777777" w:rsidR="003F62C2" w:rsidRDefault="003F62C2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>Due Friday August 26</w:t>
                      </w:r>
                    </w:p>
                    <w:p w14:paraId="300F035E" w14:textId="77777777" w:rsidR="003F62C2" w:rsidRDefault="003F62C2">
                      <w:pPr>
                        <w:jc w:val="center"/>
                        <w:rPr>
                          <w:rFonts w:ascii="Comic Sans MS" w:hAnsi="Comic Sans MS"/>
                          <w:sz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</w:rPr>
                        <w:t>www.ahamilton5.wikispaces.com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F712212" wp14:editId="1234E914">
                <wp:simplePos x="0" y="0"/>
                <wp:positionH relativeFrom="column">
                  <wp:posOffset>-2760980</wp:posOffset>
                </wp:positionH>
                <wp:positionV relativeFrom="paragraph">
                  <wp:posOffset>3779520</wp:posOffset>
                </wp:positionV>
                <wp:extent cx="883920" cy="558800"/>
                <wp:effectExtent l="0" t="0" r="0" b="5080"/>
                <wp:wrapTight wrapText="bothSides">
                  <wp:wrapPolygon edited="0">
                    <wp:start x="-233" y="0"/>
                    <wp:lineTo x="-233" y="21600"/>
                    <wp:lineTo x="21833" y="21600"/>
                    <wp:lineTo x="21833" y="0"/>
                    <wp:lineTo x="-233" y="0"/>
                  </wp:wrapPolygon>
                </wp:wrapTight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920" cy="55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002943" w14:textId="77777777" w:rsidR="003F62C2" w:rsidRDefault="003F62C2" w:rsidP="0040014A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margin-left:-217.35pt;margin-top:297.6pt;width:69.6pt;height:4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" stroked="f">
                <v:textbox>
                  <w:txbxContent>
                    <w:p w14:paraId="41002943" w14:textId="77777777" w:rsidR="003F62C2" w:rsidRDefault="003F62C2" w:rsidP="0040014A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F5D4C1D" w14:textId="77777777" w:rsidR="0040014A" w:rsidRDefault="00234863" w:rsidP="0040014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ind w:left="-56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2DE6442" wp14:editId="78B8F018">
                <wp:simplePos x="0" y="0"/>
                <wp:positionH relativeFrom="column">
                  <wp:posOffset>4229735</wp:posOffset>
                </wp:positionH>
                <wp:positionV relativeFrom="paragraph">
                  <wp:posOffset>2540</wp:posOffset>
                </wp:positionV>
                <wp:extent cx="4660265" cy="6969125"/>
                <wp:effectExtent l="0" t="0" r="13335" b="15875"/>
                <wp:wrapThrough wrapText="bothSides">
                  <wp:wrapPolygon edited="0">
                    <wp:start x="0" y="0"/>
                    <wp:lineTo x="0" y="21570"/>
                    <wp:lineTo x="21544" y="21570"/>
                    <wp:lineTo x="21544" y="0"/>
                    <wp:lineTo x="0" y="0"/>
                  </wp:wrapPolygon>
                </wp:wrapThrough>
                <wp:docPr id="1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0265" cy="696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1A4A72" w14:textId="77777777" w:rsidR="00877289" w:rsidRDefault="00877289" w:rsidP="00877289">
                            <w:pPr>
                              <w:jc w:val="center"/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  <w:t>My Carbon Footprint</w:t>
                            </w:r>
                          </w:p>
                          <w:p w14:paraId="43A6A7AB" w14:textId="77777777" w:rsidR="00877289" w:rsidRDefault="00877289" w:rsidP="00877289">
                            <w:pPr>
                              <w:jc w:val="center"/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6B7B240F" w14:textId="77777777" w:rsidR="00877289" w:rsidRDefault="00877289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  <w:t xml:space="preserve">Following our discussions in class, your challenge is to use the footprint template to create a visual representation of the primary and secondary </w:t>
                            </w:r>
                            <w:r w:rsidR="00234863"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  <w:t>emissions you and your family is responsible for.</w:t>
                            </w:r>
                          </w:p>
                          <w:p w14:paraId="6E234497" w14:textId="77777777" w:rsidR="00234863" w:rsidRDefault="00234863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  <w:t>The ‘toes’ will represent the PRIMARY emissions and the ‘sole’ will represent the SECONDARY emissions.</w:t>
                            </w:r>
                          </w:p>
                          <w:p w14:paraId="5A0B397C" w14:textId="77777777" w:rsidR="00234863" w:rsidRDefault="00234863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  <w:t xml:space="preserve">You will then cut out and mount the template onto </w:t>
                            </w:r>
                            <w:proofErr w:type="spellStart"/>
                            <w: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  <w:t>coloured</w:t>
                            </w:r>
                            <w:proofErr w:type="spellEnd"/>
                            <w: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  <w:t xml:space="preserve"> paper and display your findings in the class.</w:t>
                            </w:r>
                          </w:p>
                          <w:p w14:paraId="7BA921C9" w14:textId="77777777" w:rsidR="00234863" w:rsidRDefault="00234863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  <w:t xml:space="preserve">Use the chart to </w:t>
                            </w:r>
                            <w:proofErr w:type="spellStart"/>
                            <w: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  <w:t>organise</w:t>
                            </w:r>
                            <w:proofErr w:type="spellEnd"/>
                            <w: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  <w:t xml:space="preserve"> your findings</w:t>
                            </w:r>
                            <w:r w:rsidR="00DE4328"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  <w:t>.</w:t>
                            </w:r>
                          </w:p>
                          <w:p w14:paraId="228210C3" w14:textId="77777777" w:rsidR="00DE4328" w:rsidRDefault="00DE4328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730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650"/>
                              <w:gridCol w:w="3652"/>
                            </w:tblGrid>
                            <w:tr w:rsidR="00DE4328" w14:paraId="7BB0359E" w14:textId="77777777" w:rsidTr="00DE4328">
                              <w:trPr>
                                <w:trHeight w:val="605"/>
                              </w:trPr>
                              <w:tc>
                                <w:tcPr>
                                  <w:tcW w:w="3650" w:type="dxa"/>
                                </w:tcPr>
                                <w:p w14:paraId="72C9BC50" w14:textId="77777777" w:rsidR="00DE4328" w:rsidRDefault="00DE4328" w:rsidP="00DE4328">
                                  <w:pPr>
                                    <w:jc w:val="center"/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  <w:t>Primary</w:t>
                                  </w: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14:paraId="404A4119" w14:textId="77777777" w:rsidR="00DE4328" w:rsidRDefault="00DE4328" w:rsidP="00DE4328">
                                  <w:pPr>
                                    <w:jc w:val="center"/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  <w:t>Secondary</w:t>
                                  </w:r>
                                </w:p>
                              </w:tc>
                            </w:tr>
                            <w:tr w:rsidR="00DE4328" w14:paraId="5F172823" w14:textId="77777777" w:rsidTr="00DE4328">
                              <w:trPr>
                                <w:trHeight w:val="605"/>
                              </w:trPr>
                              <w:tc>
                                <w:tcPr>
                                  <w:tcW w:w="3650" w:type="dxa"/>
                                </w:tcPr>
                                <w:p w14:paraId="3205F0ED" w14:textId="77777777" w:rsidR="00DE4328" w:rsidRDefault="00DE4328" w:rsidP="00877289">
                                  <w:pPr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14:paraId="28F877C2" w14:textId="77777777" w:rsidR="00DE4328" w:rsidRDefault="00DE4328" w:rsidP="00877289">
                                  <w:pPr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DE4328" w14:paraId="2062BA6A" w14:textId="77777777" w:rsidTr="00DE4328">
                              <w:trPr>
                                <w:trHeight w:val="605"/>
                              </w:trPr>
                              <w:tc>
                                <w:tcPr>
                                  <w:tcW w:w="3650" w:type="dxa"/>
                                </w:tcPr>
                                <w:p w14:paraId="166BBEAE" w14:textId="77777777" w:rsidR="00DE4328" w:rsidRDefault="00DE4328" w:rsidP="00877289">
                                  <w:pPr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14:paraId="3E7EC545" w14:textId="77777777" w:rsidR="00DE4328" w:rsidRDefault="00DE4328" w:rsidP="00877289">
                                  <w:pPr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DE4328" w14:paraId="0800F0DC" w14:textId="77777777" w:rsidTr="00DE4328">
                              <w:trPr>
                                <w:trHeight w:val="605"/>
                              </w:trPr>
                              <w:tc>
                                <w:tcPr>
                                  <w:tcW w:w="3650" w:type="dxa"/>
                                </w:tcPr>
                                <w:p w14:paraId="06963FE4" w14:textId="77777777" w:rsidR="00DE4328" w:rsidRDefault="00DE4328" w:rsidP="00877289">
                                  <w:pPr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14:paraId="4D1DB6F7" w14:textId="77777777" w:rsidR="00DE4328" w:rsidRDefault="00DE4328" w:rsidP="00877289">
                                  <w:pPr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DE4328" w14:paraId="1C716875" w14:textId="77777777" w:rsidTr="00DE4328">
                              <w:trPr>
                                <w:trHeight w:val="605"/>
                              </w:trPr>
                              <w:tc>
                                <w:tcPr>
                                  <w:tcW w:w="3650" w:type="dxa"/>
                                </w:tcPr>
                                <w:p w14:paraId="2724D435" w14:textId="77777777" w:rsidR="00DE4328" w:rsidRDefault="00DE4328" w:rsidP="00877289">
                                  <w:pPr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14:paraId="4AEDB624" w14:textId="77777777" w:rsidR="00DE4328" w:rsidRDefault="00DE4328" w:rsidP="00877289">
                                  <w:pPr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DE4328" w14:paraId="0A94E36B" w14:textId="77777777" w:rsidTr="00DE4328">
                              <w:trPr>
                                <w:trHeight w:val="605"/>
                              </w:trPr>
                              <w:tc>
                                <w:tcPr>
                                  <w:tcW w:w="3650" w:type="dxa"/>
                                </w:tcPr>
                                <w:p w14:paraId="45C12120" w14:textId="77777777" w:rsidR="00DE4328" w:rsidRDefault="00DE4328" w:rsidP="00877289">
                                  <w:pPr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14:paraId="1D20B38D" w14:textId="77777777" w:rsidR="00DE4328" w:rsidRDefault="00DE4328" w:rsidP="00877289">
                                  <w:pPr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DE4328" w14:paraId="22F6A2FC" w14:textId="77777777" w:rsidTr="00DE4328">
                              <w:trPr>
                                <w:trHeight w:val="605"/>
                              </w:trPr>
                              <w:tc>
                                <w:tcPr>
                                  <w:tcW w:w="3650" w:type="dxa"/>
                                </w:tcPr>
                                <w:p w14:paraId="0CE54662" w14:textId="77777777" w:rsidR="00DE4328" w:rsidRDefault="00DE4328" w:rsidP="00877289">
                                  <w:pPr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14:paraId="52C9CE27" w14:textId="77777777" w:rsidR="00DE4328" w:rsidRDefault="00DE4328" w:rsidP="00877289">
                                  <w:pPr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DE4328" w14:paraId="74363CB5" w14:textId="77777777" w:rsidTr="00DE4328">
                              <w:trPr>
                                <w:trHeight w:val="605"/>
                              </w:trPr>
                              <w:tc>
                                <w:tcPr>
                                  <w:tcW w:w="3650" w:type="dxa"/>
                                </w:tcPr>
                                <w:p w14:paraId="6AD757D7" w14:textId="77777777" w:rsidR="00DE4328" w:rsidRDefault="00DE4328" w:rsidP="00877289">
                                  <w:pPr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14:paraId="6251B915" w14:textId="77777777" w:rsidR="00DE4328" w:rsidRDefault="00DE4328" w:rsidP="00877289">
                                  <w:pPr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DE4328" w14:paraId="3DEC7840" w14:textId="77777777" w:rsidTr="00DE4328">
                              <w:trPr>
                                <w:trHeight w:val="605"/>
                              </w:trPr>
                              <w:tc>
                                <w:tcPr>
                                  <w:tcW w:w="3650" w:type="dxa"/>
                                </w:tcPr>
                                <w:p w14:paraId="5FC3E30A" w14:textId="77777777" w:rsidR="00DE4328" w:rsidRDefault="00DE4328" w:rsidP="00877289">
                                  <w:pPr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14:paraId="78E9D710" w14:textId="77777777" w:rsidR="00DE4328" w:rsidRDefault="00DE4328" w:rsidP="00877289">
                                  <w:pPr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DE4328" w14:paraId="318F0CBD" w14:textId="77777777" w:rsidTr="00DE4328">
                              <w:trPr>
                                <w:trHeight w:val="605"/>
                              </w:trPr>
                              <w:tc>
                                <w:tcPr>
                                  <w:tcW w:w="3650" w:type="dxa"/>
                                </w:tcPr>
                                <w:p w14:paraId="33CDF768" w14:textId="77777777" w:rsidR="00DE4328" w:rsidRDefault="00DE4328" w:rsidP="00877289">
                                  <w:pPr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52" w:type="dxa"/>
                                </w:tcPr>
                                <w:p w14:paraId="7F99278B" w14:textId="77777777" w:rsidR="00DE4328" w:rsidRDefault="00DE4328" w:rsidP="00877289">
                                  <w:pPr>
                                    <w:rPr>
                                      <w:rFonts w:ascii="Comic Sans MS" w:hAnsi="Comic Sans MS" w:cs="Menlo Bold"/>
                                      <w:color w:val="141413"/>
                                      <w:sz w:val="28"/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7E87145" w14:textId="77777777" w:rsidR="00DE4328" w:rsidRPr="00877289" w:rsidRDefault="00DE4328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0B4E5044" w14:textId="77777777" w:rsidR="00877289" w:rsidRDefault="00877289" w:rsidP="00877289">
                            <w:pPr>
                              <w:jc w:val="center"/>
                              <w:rPr>
                                <w:rFonts w:ascii="Comic Sans MS" w:hAnsi="Comic Sans MS" w:cs="Menlo Bold"/>
                                <w:color w:val="141413"/>
                                <w:lang w:eastAsia="en-US"/>
                              </w:rPr>
                            </w:pPr>
                          </w:p>
                          <w:p w14:paraId="5669FF44" w14:textId="77777777" w:rsidR="00877289" w:rsidRDefault="00877289" w:rsidP="00877289">
                            <w:pPr>
                              <w:jc w:val="center"/>
                              <w:rPr>
                                <w:rFonts w:ascii="Comic Sans MS" w:hAnsi="Comic Sans MS" w:cs="Menlo Bold"/>
                                <w:color w:val="141413"/>
                                <w:lang w:eastAsia="en-US"/>
                              </w:rPr>
                            </w:pPr>
                          </w:p>
                          <w:p w14:paraId="3B72C73E" w14:textId="77777777" w:rsidR="00877289" w:rsidRDefault="00877289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3D5272CF" w14:textId="77777777" w:rsidR="00877289" w:rsidRDefault="00877289" w:rsidP="00877289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1F0B4E83" w14:textId="77777777" w:rsidR="00877289" w:rsidRPr="00FD71B4" w:rsidRDefault="00877289" w:rsidP="00877289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14:paraId="0FCFACDE" w14:textId="77777777" w:rsidR="00877289" w:rsidRDefault="00877289" w:rsidP="00877289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2D2779BF" w14:textId="77777777" w:rsidR="00877289" w:rsidRDefault="00877289" w:rsidP="00877289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5E765799" w14:textId="77777777" w:rsidR="00877289" w:rsidRDefault="00877289" w:rsidP="00877289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7D0B5FCC" w14:textId="77777777" w:rsidR="00877289" w:rsidRDefault="00877289" w:rsidP="00877289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3866FF6F" w14:textId="77777777" w:rsidR="00877289" w:rsidRDefault="00877289" w:rsidP="00877289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62621592" w14:textId="77777777" w:rsidR="00877289" w:rsidRDefault="00877289" w:rsidP="00877289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67E2707B" w14:textId="77777777" w:rsidR="00877289" w:rsidRDefault="00877289" w:rsidP="00877289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750214D8" w14:textId="77777777" w:rsidR="00877289" w:rsidRDefault="00877289" w:rsidP="00877289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6BE68D77" w14:textId="77777777" w:rsidR="00877289" w:rsidRDefault="00877289" w:rsidP="00877289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06CDF6C2" w14:textId="77777777" w:rsidR="00877289" w:rsidRDefault="00877289" w:rsidP="00877289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268032F1" w14:textId="77777777" w:rsidR="00877289" w:rsidRDefault="00877289" w:rsidP="00877289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1F2EFF73" w14:textId="77777777" w:rsidR="00877289" w:rsidRDefault="00877289" w:rsidP="00877289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690AA595" w14:textId="77777777" w:rsidR="00877289" w:rsidRDefault="00877289" w:rsidP="00877289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587F37EB" w14:textId="77777777" w:rsidR="00877289" w:rsidRDefault="00877289" w:rsidP="00877289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239116B4" w14:textId="77777777" w:rsidR="00877289" w:rsidRDefault="00877289" w:rsidP="00877289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1020B330" w14:textId="77777777" w:rsidR="00877289" w:rsidRDefault="00877289" w:rsidP="00877289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5186E9F7" w14:textId="77777777" w:rsidR="00877289" w:rsidRDefault="00877289" w:rsidP="0087728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14:paraId="3FCA850B" w14:textId="77777777" w:rsidR="00877289" w:rsidRPr="00F2407B" w:rsidRDefault="00877289" w:rsidP="00877289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36" type="#_x0000_t202" style="position:absolute;left:0;text-align:left;margin-left:333.05pt;margin-top:.2pt;width:366.95pt;height:548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">
                <v:textbox>
                  <w:txbxContent>
                    <w:p w14:paraId="181A4A72" w14:textId="77777777" w:rsidR="00877289" w:rsidRDefault="00877289" w:rsidP="00877289">
                      <w:pPr>
                        <w:jc w:val="center"/>
                        <w:rPr>
                          <w:rFonts w:ascii="Comic Sans MS" w:hAnsi="Comic Sans MS" w:cs="Menlo Bold"/>
                          <w:color w:val="141413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  <w:sz w:val="28"/>
                          <w:szCs w:val="28"/>
                          <w:lang w:eastAsia="en-US"/>
                        </w:rPr>
                        <w:t>My Carbon Footprint</w:t>
                      </w:r>
                    </w:p>
                    <w:p w14:paraId="43A6A7AB" w14:textId="77777777" w:rsidR="00877289" w:rsidRDefault="00877289" w:rsidP="00877289">
                      <w:pPr>
                        <w:jc w:val="center"/>
                        <w:rPr>
                          <w:rFonts w:ascii="Comic Sans MS" w:hAnsi="Comic Sans MS" w:cs="Menlo Bold"/>
                          <w:color w:val="141413"/>
                          <w:sz w:val="28"/>
                          <w:szCs w:val="28"/>
                          <w:lang w:eastAsia="en-US"/>
                        </w:rPr>
                      </w:pPr>
                    </w:p>
                    <w:p w14:paraId="6B7B240F" w14:textId="77777777" w:rsidR="00877289" w:rsidRDefault="00877289" w:rsidP="00877289">
                      <w:pPr>
                        <w:rPr>
                          <w:rFonts w:ascii="Comic Sans MS" w:hAnsi="Comic Sans MS" w:cs="Menlo Bold"/>
                          <w:color w:val="141413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  <w:sz w:val="28"/>
                          <w:szCs w:val="28"/>
                          <w:lang w:eastAsia="en-US"/>
                        </w:rPr>
                        <w:t xml:space="preserve">Following our discussions in class, your challenge is to use the footprint template to create a visual representation of the primary and secondary </w:t>
                      </w:r>
                      <w:r w:rsidR="00234863">
                        <w:rPr>
                          <w:rFonts w:ascii="Comic Sans MS" w:hAnsi="Comic Sans MS" w:cs="Menlo Bold"/>
                          <w:color w:val="141413"/>
                          <w:sz w:val="28"/>
                          <w:szCs w:val="28"/>
                          <w:lang w:eastAsia="en-US"/>
                        </w:rPr>
                        <w:t>emissions you and your family is responsible for.</w:t>
                      </w:r>
                    </w:p>
                    <w:p w14:paraId="6E234497" w14:textId="77777777" w:rsidR="00234863" w:rsidRDefault="00234863" w:rsidP="00877289">
                      <w:pPr>
                        <w:rPr>
                          <w:rFonts w:ascii="Comic Sans MS" w:hAnsi="Comic Sans MS" w:cs="Menlo Bold"/>
                          <w:color w:val="141413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  <w:sz w:val="28"/>
                          <w:szCs w:val="28"/>
                          <w:lang w:eastAsia="en-US"/>
                        </w:rPr>
                        <w:t>The ‘toes’ will represent the PRIMARY emissions and the ‘sole’ will represent the SECONDARY emissions.</w:t>
                      </w:r>
                    </w:p>
                    <w:p w14:paraId="5A0B397C" w14:textId="77777777" w:rsidR="00234863" w:rsidRDefault="00234863" w:rsidP="00877289">
                      <w:pPr>
                        <w:rPr>
                          <w:rFonts w:ascii="Comic Sans MS" w:hAnsi="Comic Sans MS" w:cs="Menlo Bold"/>
                          <w:color w:val="141413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  <w:sz w:val="28"/>
                          <w:szCs w:val="28"/>
                          <w:lang w:eastAsia="en-US"/>
                        </w:rPr>
                        <w:t xml:space="preserve">You will then cut out and mount the template onto </w:t>
                      </w:r>
                      <w:proofErr w:type="spellStart"/>
                      <w:r>
                        <w:rPr>
                          <w:rFonts w:ascii="Comic Sans MS" w:hAnsi="Comic Sans MS" w:cs="Menlo Bold"/>
                          <w:color w:val="141413"/>
                          <w:sz w:val="28"/>
                          <w:szCs w:val="28"/>
                          <w:lang w:eastAsia="en-US"/>
                        </w:rPr>
                        <w:t>coloured</w:t>
                      </w:r>
                      <w:proofErr w:type="spellEnd"/>
                      <w:r>
                        <w:rPr>
                          <w:rFonts w:ascii="Comic Sans MS" w:hAnsi="Comic Sans MS" w:cs="Menlo Bold"/>
                          <w:color w:val="141413"/>
                          <w:sz w:val="28"/>
                          <w:szCs w:val="28"/>
                          <w:lang w:eastAsia="en-US"/>
                        </w:rPr>
                        <w:t xml:space="preserve"> paper and display your findings in the class.</w:t>
                      </w:r>
                    </w:p>
                    <w:p w14:paraId="7BA921C9" w14:textId="77777777" w:rsidR="00234863" w:rsidRDefault="00234863" w:rsidP="00877289">
                      <w:pPr>
                        <w:rPr>
                          <w:rFonts w:ascii="Comic Sans MS" w:hAnsi="Comic Sans MS" w:cs="Menlo Bold"/>
                          <w:color w:val="141413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Comic Sans MS" w:hAnsi="Comic Sans MS" w:cs="Menlo Bold"/>
                          <w:color w:val="141413"/>
                          <w:sz w:val="28"/>
                          <w:szCs w:val="28"/>
                          <w:lang w:eastAsia="en-US"/>
                        </w:rPr>
                        <w:t xml:space="preserve">Use the chart to </w:t>
                      </w:r>
                      <w:proofErr w:type="spellStart"/>
                      <w:r>
                        <w:rPr>
                          <w:rFonts w:ascii="Comic Sans MS" w:hAnsi="Comic Sans MS" w:cs="Menlo Bold"/>
                          <w:color w:val="141413"/>
                          <w:sz w:val="28"/>
                          <w:szCs w:val="28"/>
                          <w:lang w:eastAsia="en-US"/>
                        </w:rPr>
                        <w:t>organise</w:t>
                      </w:r>
                      <w:proofErr w:type="spellEnd"/>
                      <w:r>
                        <w:rPr>
                          <w:rFonts w:ascii="Comic Sans MS" w:hAnsi="Comic Sans MS" w:cs="Menlo Bold"/>
                          <w:color w:val="141413"/>
                          <w:sz w:val="28"/>
                          <w:szCs w:val="28"/>
                          <w:lang w:eastAsia="en-US"/>
                        </w:rPr>
                        <w:t xml:space="preserve"> your findings</w:t>
                      </w:r>
                      <w:r w:rsidR="00DE4328">
                        <w:rPr>
                          <w:rFonts w:ascii="Comic Sans MS" w:hAnsi="Comic Sans MS" w:cs="Menlo Bold"/>
                          <w:color w:val="141413"/>
                          <w:sz w:val="28"/>
                          <w:szCs w:val="28"/>
                          <w:lang w:eastAsia="en-US"/>
                        </w:rPr>
                        <w:t>.</w:t>
                      </w:r>
                    </w:p>
                    <w:p w14:paraId="228210C3" w14:textId="77777777" w:rsidR="00DE4328" w:rsidRDefault="00DE4328" w:rsidP="00877289">
                      <w:pPr>
                        <w:rPr>
                          <w:rFonts w:ascii="Comic Sans MS" w:hAnsi="Comic Sans MS" w:cs="Menlo Bold"/>
                          <w:color w:val="141413"/>
                          <w:sz w:val="28"/>
                          <w:szCs w:val="28"/>
                          <w:lang w:eastAsia="en-US"/>
                        </w:rPr>
                      </w:pPr>
                    </w:p>
                    <w:tbl>
                      <w:tblPr>
                        <w:tblStyle w:val="TableGrid"/>
                        <w:tblW w:w="7302" w:type="dxa"/>
                        <w:tblLook w:val="04A0" w:firstRow="1" w:lastRow="0" w:firstColumn="1" w:lastColumn="0" w:noHBand="0" w:noVBand="1"/>
                      </w:tblPr>
                      <w:tblGrid>
                        <w:gridCol w:w="3650"/>
                        <w:gridCol w:w="3652"/>
                      </w:tblGrid>
                      <w:tr w:rsidR="00DE4328" w14:paraId="7BB0359E" w14:textId="77777777" w:rsidTr="00DE4328">
                        <w:trPr>
                          <w:trHeight w:val="605"/>
                        </w:trPr>
                        <w:tc>
                          <w:tcPr>
                            <w:tcW w:w="3650" w:type="dxa"/>
                          </w:tcPr>
                          <w:p w14:paraId="72C9BC50" w14:textId="77777777" w:rsidR="00DE4328" w:rsidRDefault="00DE4328" w:rsidP="00DE4328">
                            <w:pPr>
                              <w:jc w:val="center"/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  <w:t>Primary</w:t>
                            </w:r>
                          </w:p>
                        </w:tc>
                        <w:tc>
                          <w:tcPr>
                            <w:tcW w:w="3652" w:type="dxa"/>
                          </w:tcPr>
                          <w:p w14:paraId="404A4119" w14:textId="77777777" w:rsidR="00DE4328" w:rsidRDefault="00DE4328" w:rsidP="00DE4328">
                            <w:pPr>
                              <w:jc w:val="center"/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  <w:t>Secondary</w:t>
                            </w:r>
                          </w:p>
                        </w:tc>
                      </w:tr>
                      <w:tr w:rsidR="00DE4328" w14:paraId="5F172823" w14:textId="77777777" w:rsidTr="00DE4328">
                        <w:trPr>
                          <w:trHeight w:val="605"/>
                        </w:trPr>
                        <w:tc>
                          <w:tcPr>
                            <w:tcW w:w="3650" w:type="dxa"/>
                          </w:tcPr>
                          <w:p w14:paraId="3205F0ED" w14:textId="77777777" w:rsidR="00DE4328" w:rsidRDefault="00DE4328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3652" w:type="dxa"/>
                          </w:tcPr>
                          <w:p w14:paraId="28F877C2" w14:textId="77777777" w:rsidR="00DE4328" w:rsidRDefault="00DE4328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DE4328" w14:paraId="2062BA6A" w14:textId="77777777" w:rsidTr="00DE4328">
                        <w:trPr>
                          <w:trHeight w:val="605"/>
                        </w:trPr>
                        <w:tc>
                          <w:tcPr>
                            <w:tcW w:w="3650" w:type="dxa"/>
                          </w:tcPr>
                          <w:p w14:paraId="166BBEAE" w14:textId="77777777" w:rsidR="00DE4328" w:rsidRDefault="00DE4328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3652" w:type="dxa"/>
                          </w:tcPr>
                          <w:p w14:paraId="3E7EC545" w14:textId="77777777" w:rsidR="00DE4328" w:rsidRDefault="00DE4328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DE4328" w14:paraId="0800F0DC" w14:textId="77777777" w:rsidTr="00DE4328">
                        <w:trPr>
                          <w:trHeight w:val="605"/>
                        </w:trPr>
                        <w:tc>
                          <w:tcPr>
                            <w:tcW w:w="3650" w:type="dxa"/>
                          </w:tcPr>
                          <w:p w14:paraId="06963FE4" w14:textId="77777777" w:rsidR="00DE4328" w:rsidRDefault="00DE4328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3652" w:type="dxa"/>
                          </w:tcPr>
                          <w:p w14:paraId="4D1DB6F7" w14:textId="77777777" w:rsidR="00DE4328" w:rsidRDefault="00DE4328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DE4328" w14:paraId="1C716875" w14:textId="77777777" w:rsidTr="00DE4328">
                        <w:trPr>
                          <w:trHeight w:val="605"/>
                        </w:trPr>
                        <w:tc>
                          <w:tcPr>
                            <w:tcW w:w="3650" w:type="dxa"/>
                          </w:tcPr>
                          <w:p w14:paraId="2724D435" w14:textId="77777777" w:rsidR="00DE4328" w:rsidRDefault="00DE4328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3652" w:type="dxa"/>
                          </w:tcPr>
                          <w:p w14:paraId="4AEDB624" w14:textId="77777777" w:rsidR="00DE4328" w:rsidRDefault="00DE4328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DE4328" w14:paraId="0A94E36B" w14:textId="77777777" w:rsidTr="00DE4328">
                        <w:trPr>
                          <w:trHeight w:val="605"/>
                        </w:trPr>
                        <w:tc>
                          <w:tcPr>
                            <w:tcW w:w="3650" w:type="dxa"/>
                          </w:tcPr>
                          <w:p w14:paraId="45C12120" w14:textId="77777777" w:rsidR="00DE4328" w:rsidRDefault="00DE4328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3652" w:type="dxa"/>
                          </w:tcPr>
                          <w:p w14:paraId="1D20B38D" w14:textId="77777777" w:rsidR="00DE4328" w:rsidRDefault="00DE4328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DE4328" w14:paraId="22F6A2FC" w14:textId="77777777" w:rsidTr="00DE4328">
                        <w:trPr>
                          <w:trHeight w:val="605"/>
                        </w:trPr>
                        <w:tc>
                          <w:tcPr>
                            <w:tcW w:w="3650" w:type="dxa"/>
                          </w:tcPr>
                          <w:p w14:paraId="0CE54662" w14:textId="77777777" w:rsidR="00DE4328" w:rsidRDefault="00DE4328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3652" w:type="dxa"/>
                          </w:tcPr>
                          <w:p w14:paraId="52C9CE27" w14:textId="77777777" w:rsidR="00DE4328" w:rsidRDefault="00DE4328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DE4328" w14:paraId="74363CB5" w14:textId="77777777" w:rsidTr="00DE4328">
                        <w:trPr>
                          <w:trHeight w:val="605"/>
                        </w:trPr>
                        <w:tc>
                          <w:tcPr>
                            <w:tcW w:w="3650" w:type="dxa"/>
                          </w:tcPr>
                          <w:p w14:paraId="6AD757D7" w14:textId="77777777" w:rsidR="00DE4328" w:rsidRDefault="00DE4328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3652" w:type="dxa"/>
                          </w:tcPr>
                          <w:p w14:paraId="6251B915" w14:textId="77777777" w:rsidR="00DE4328" w:rsidRDefault="00DE4328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DE4328" w14:paraId="3DEC7840" w14:textId="77777777" w:rsidTr="00DE4328">
                        <w:trPr>
                          <w:trHeight w:val="605"/>
                        </w:trPr>
                        <w:tc>
                          <w:tcPr>
                            <w:tcW w:w="3650" w:type="dxa"/>
                          </w:tcPr>
                          <w:p w14:paraId="5FC3E30A" w14:textId="77777777" w:rsidR="00DE4328" w:rsidRDefault="00DE4328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3652" w:type="dxa"/>
                          </w:tcPr>
                          <w:p w14:paraId="78E9D710" w14:textId="77777777" w:rsidR="00DE4328" w:rsidRDefault="00DE4328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DE4328" w14:paraId="318F0CBD" w14:textId="77777777" w:rsidTr="00DE4328">
                        <w:trPr>
                          <w:trHeight w:val="605"/>
                        </w:trPr>
                        <w:tc>
                          <w:tcPr>
                            <w:tcW w:w="3650" w:type="dxa"/>
                          </w:tcPr>
                          <w:p w14:paraId="33CDF768" w14:textId="77777777" w:rsidR="00DE4328" w:rsidRDefault="00DE4328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</w:tc>
                        <w:tc>
                          <w:tcPr>
                            <w:tcW w:w="3652" w:type="dxa"/>
                          </w:tcPr>
                          <w:p w14:paraId="7F99278B" w14:textId="77777777" w:rsidR="00DE4328" w:rsidRDefault="00DE4328" w:rsidP="00877289">
                            <w:pPr>
                              <w:rPr>
                                <w:rFonts w:ascii="Comic Sans MS" w:hAnsi="Comic Sans MS" w:cs="Menlo Bold"/>
                                <w:color w:val="141413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</w:tbl>
                    <w:p w14:paraId="57E87145" w14:textId="77777777" w:rsidR="00DE4328" w:rsidRPr="00877289" w:rsidRDefault="00DE4328" w:rsidP="00877289">
                      <w:pPr>
                        <w:rPr>
                          <w:rFonts w:ascii="Comic Sans MS" w:hAnsi="Comic Sans MS" w:cs="Menlo Bold"/>
                          <w:color w:val="141413"/>
                          <w:sz w:val="28"/>
                          <w:szCs w:val="28"/>
                          <w:lang w:eastAsia="en-US"/>
                        </w:rPr>
                      </w:pPr>
                    </w:p>
                    <w:p w14:paraId="0B4E5044" w14:textId="77777777" w:rsidR="00877289" w:rsidRDefault="00877289" w:rsidP="00877289">
                      <w:pPr>
                        <w:jc w:val="center"/>
                        <w:rPr>
                          <w:rFonts w:ascii="Comic Sans MS" w:hAnsi="Comic Sans MS" w:cs="Menlo Bold"/>
                          <w:color w:val="141413"/>
                          <w:lang w:eastAsia="en-US"/>
                        </w:rPr>
                      </w:pPr>
                    </w:p>
                    <w:p w14:paraId="5669FF44" w14:textId="77777777" w:rsidR="00877289" w:rsidRDefault="00877289" w:rsidP="00877289">
                      <w:pPr>
                        <w:jc w:val="center"/>
                        <w:rPr>
                          <w:rFonts w:ascii="Comic Sans MS" w:hAnsi="Comic Sans MS" w:cs="Menlo Bold"/>
                          <w:color w:val="141413"/>
                          <w:lang w:eastAsia="en-US"/>
                        </w:rPr>
                      </w:pPr>
                    </w:p>
                    <w:p w14:paraId="3B72C73E" w14:textId="77777777" w:rsidR="00877289" w:rsidRDefault="00877289" w:rsidP="00877289">
                      <w:pPr>
                        <w:rPr>
                          <w:rFonts w:ascii="Comic Sans MS" w:hAnsi="Comic Sans MS" w:cs="Menlo Bold"/>
                          <w:color w:val="141413"/>
                          <w:sz w:val="22"/>
                          <w:szCs w:val="22"/>
                          <w:lang w:eastAsia="en-US"/>
                        </w:rPr>
                      </w:pPr>
                    </w:p>
                    <w:p w14:paraId="3D5272CF" w14:textId="77777777" w:rsidR="00877289" w:rsidRDefault="00877289" w:rsidP="00877289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1F0B4E83" w14:textId="77777777" w:rsidR="00877289" w:rsidRPr="00FD71B4" w:rsidRDefault="00877289" w:rsidP="00877289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14:paraId="0FCFACDE" w14:textId="77777777" w:rsidR="00877289" w:rsidRDefault="00877289" w:rsidP="00877289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2D2779BF" w14:textId="77777777" w:rsidR="00877289" w:rsidRDefault="00877289" w:rsidP="00877289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5E765799" w14:textId="77777777" w:rsidR="00877289" w:rsidRDefault="00877289" w:rsidP="00877289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7D0B5FCC" w14:textId="77777777" w:rsidR="00877289" w:rsidRDefault="00877289" w:rsidP="00877289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3866FF6F" w14:textId="77777777" w:rsidR="00877289" w:rsidRDefault="00877289" w:rsidP="00877289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62621592" w14:textId="77777777" w:rsidR="00877289" w:rsidRDefault="00877289" w:rsidP="00877289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67E2707B" w14:textId="77777777" w:rsidR="00877289" w:rsidRDefault="00877289" w:rsidP="00877289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750214D8" w14:textId="77777777" w:rsidR="00877289" w:rsidRDefault="00877289" w:rsidP="00877289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6BE68D77" w14:textId="77777777" w:rsidR="00877289" w:rsidRDefault="00877289" w:rsidP="00877289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06CDF6C2" w14:textId="77777777" w:rsidR="00877289" w:rsidRDefault="00877289" w:rsidP="00877289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268032F1" w14:textId="77777777" w:rsidR="00877289" w:rsidRDefault="00877289" w:rsidP="00877289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1F2EFF73" w14:textId="77777777" w:rsidR="00877289" w:rsidRDefault="00877289" w:rsidP="00877289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690AA595" w14:textId="77777777" w:rsidR="00877289" w:rsidRDefault="00877289" w:rsidP="00877289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587F37EB" w14:textId="77777777" w:rsidR="00877289" w:rsidRDefault="00877289" w:rsidP="00877289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239116B4" w14:textId="77777777" w:rsidR="00877289" w:rsidRDefault="00877289" w:rsidP="00877289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1020B330" w14:textId="77777777" w:rsidR="00877289" w:rsidRDefault="00877289" w:rsidP="00877289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5186E9F7" w14:textId="77777777" w:rsidR="00877289" w:rsidRDefault="00877289" w:rsidP="00877289">
                      <w:pPr>
                        <w:rPr>
                          <w:rFonts w:ascii="Comic Sans MS" w:hAnsi="Comic Sans MS"/>
                        </w:rPr>
                      </w:pPr>
                    </w:p>
                    <w:p w14:paraId="3FCA850B" w14:textId="77777777" w:rsidR="00877289" w:rsidRPr="00F2407B" w:rsidRDefault="00877289" w:rsidP="00877289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eastAsia="en-US"/>
        </w:rPr>
        <w:drawing>
          <wp:anchor distT="0" distB="0" distL="114300" distR="114300" simplePos="0" relativeHeight="251668992" behindDoc="0" locked="0" layoutInCell="1" allowOverlap="1" wp14:anchorId="69DFCACB" wp14:editId="4973B42C">
            <wp:simplePos x="0" y="0"/>
            <wp:positionH relativeFrom="column">
              <wp:posOffset>-474345</wp:posOffset>
            </wp:positionH>
            <wp:positionV relativeFrom="paragraph">
              <wp:posOffset>131445</wp:posOffset>
            </wp:positionV>
            <wp:extent cx="4521200" cy="6714490"/>
            <wp:effectExtent l="0" t="0" r="0" b="0"/>
            <wp:wrapTight wrapText="bothSides">
              <wp:wrapPolygon edited="0">
                <wp:start x="1942" y="0"/>
                <wp:lineTo x="1213" y="327"/>
                <wp:lineTo x="0" y="1226"/>
                <wp:lineTo x="0" y="3514"/>
                <wp:lineTo x="121" y="4004"/>
                <wp:lineTo x="1335" y="5229"/>
                <wp:lineTo x="5097" y="6537"/>
                <wp:lineTo x="4854" y="7844"/>
                <wp:lineTo x="4854" y="9152"/>
                <wp:lineTo x="5461" y="10459"/>
                <wp:lineTo x="5461" y="10867"/>
                <wp:lineTo x="8252" y="11766"/>
                <wp:lineTo x="9465" y="11766"/>
                <wp:lineTo x="11528" y="13074"/>
                <wp:lineTo x="12013" y="14381"/>
                <wp:lineTo x="11407" y="15688"/>
                <wp:lineTo x="9587" y="18303"/>
                <wp:lineTo x="9222" y="19610"/>
                <wp:lineTo x="9829" y="20918"/>
                <wp:lineTo x="11164" y="21490"/>
                <wp:lineTo x="11285" y="21490"/>
                <wp:lineTo x="14440" y="21490"/>
                <wp:lineTo x="14683" y="21490"/>
                <wp:lineTo x="16261" y="20999"/>
                <wp:lineTo x="17960" y="19610"/>
                <wp:lineTo x="19537" y="16996"/>
                <wp:lineTo x="20022" y="15688"/>
                <wp:lineTo x="20629" y="13074"/>
                <wp:lineTo x="20872" y="10459"/>
                <wp:lineTo x="20265" y="7844"/>
                <wp:lineTo x="19416" y="6537"/>
                <wp:lineTo x="19901" y="6537"/>
                <wp:lineTo x="21479" y="5556"/>
                <wp:lineTo x="21479" y="3922"/>
                <wp:lineTo x="20144" y="3105"/>
                <wp:lineTo x="19173" y="2615"/>
                <wp:lineTo x="19294" y="1961"/>
                <wp:lineTo x="17596" y="1389"/>
                <wp:lineTo x="15411" y="1307"/>
                <wp:lineTo x="15654" y="327"/>
                <wp:lineTo x="13712" y="163"/>
                <wp:lineTo x="4490" y="0"/>
                <wp:lineTo x="1942" y="0"/>
              </wp:wrapPolygon>
            </wp:wrapTight>
            <wp:docPr id="65" name="Picture 65" descr="hollow-right-foot-m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ollow-right-foot-m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0" cy="671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014A" w:rsidRPr="00670F01">
        <w:rPr>
          <w:rFonts w:ascii="Verdana" w:hAnsi="Verdana" w:cs="Verdana"/>
          <w:b/>
          <w:bCs/>
          <w:color w:val="000000"/>
          <w:lang w:eastAsia="en-US" w:bidi="en-US"/>
        </w:rPr>
        <w:t xml:space="preserve">                  </w:t>
      </w:r>
      <w:r w:rsidR="00877289">
        <w:rPr>
          <w:rFonts w:ascii="Verdana" w:hAnsi="Verdana" w:cs="Verdana"/>
          <w:b/>
          <w:bCs/>
          <w:color w:val="000000"/>
          <w:lang w:eastAsia="en-US" w:bidi="en-US"/>
        </w:rPr>
        <w:t xml:space="preserve">   </w:t>
      </w:r>
      <w:bookmarkStart w:id="0" w:name="_GoBack"/>
      <w:bookmarkEnd w:id="0"/>
      <w:r w:rsidR="00877289">
        <w:rPr>
          <w:rFonts w:ascii="Verdana" w:hAnsi="Verdana" w:cs="Verdana"/>
          <w:b/>
          <w:bCs/>
          <w:color w:val="000000"/>
          <w:lang w:eastAsia="en-US" w:bidi="en-US"/>
        </w:rPr>
        <w:t xml:space="preserve">                     </w:t>
      </w:r>
    </w:p>
    <w:sectPr w:rsidR="0040014A" w:rsidSect="00833661">
      <w:pgSz w:w="15840" w:h="12240" w:orient="landscape"/>
      <w:pgMar w:top="567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charset w:val="00"/>
    <w:family w:val="auto"/>
    <w:pitch w:val="variable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enlo Bold">
    <w:panose1 w:val="020B0709030604020204"/>
    <w:charset w:val="00"/>
    <w:family w:val="auto"/>
    <w:pitch w:val="variable"/>
    <w:sig w:usb0="E60022FF" w:usb1="D000F1FB" w:usb2="00000028" w:usb3="00000000" w:csb0="000001D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ahom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ahom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ahom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ahoma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ahom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ahom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ahom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ahoma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D1474CB"/>
    <w:multiLevelType w:val="hybridMultilevel"/>
    <w:tmpl w:val="9D2085F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81152A"/>
    <w:multiLevelType w:val="hybridMultilevel"/>
    <w:tmpl w:val="1F9C0F1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E65FA1"/>
    <w:multiLevelType w:val="hybridMultilevel"/>
    <w:tmpl w:val="F072FF5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7D1274"/>
    <w:multiLevelType w:val="hybridMultilevel"/>
    <w:tmpl w:val="1FC405E2"/>
    <w:lvl w:ilvl="0" w:tplc="00010409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165603ED"/>
    <w:multiLevelType w:val="hybridMultilevel"/>
    <w:tmpl w:val="7770A49A"/>
    <w:lvl w:ilvl="0" w:tplc="00010409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1AAB3E05"/>
    <w:multiLevelType w:val="hybridMultilevel"/>
    <w:tmpl w:val="14DA4D9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7170E7"/>
    <w:multiLevelType w:val="hybridMultilevel"/>
    <w:tmpl w:val="5D7849E8"/>
    <w:lvl w:ilvl="0" w:tplc="00010409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>
    <w:nsid w:val="349157FC"/>
    <w:multiLevelType w:val="hybridMultilevel"/>
    <w:tmpl w:val="3202FAB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9F5573"/>
    <w:multiLevelType w:val="hybridMultilevel"/>
    <w:tmpl w:val="DA801C6C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5BF171D"/>
    <w:multiLevelType w:val="hybridMultilevel"/>
    <w:tmpl w:val="CFB26FD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67586A"/>
    <w:multiLevelType w:val="hybridMultilevel"/>
    <w:tmpl w:val="42C277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9B7A63"/>
    <w:multiLevelType w:val="hybridMultilevel"/>
    <w:tmpl w:val="D1C6524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1F4542"/>
    <w:multiLevelType w:val="hybridMultilevel"/>
    <w:tmpl w:val="1382BE0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296A56"/>
    <w:multiLevelType w:val="hybridMultilevel"/>
    <w:tmpl w:val="25FA5BAA"/>
    <w:lvl w:ilvl="0" w:tplc="0017040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C77EAA"/>
    <w:multiLevelType w:val="hybridMultilevel"/>
    <w:tmpl w:val="1B70E12A"/>
    <w:lvl w:ilvl="0" w:tplc="00010409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18">
    <w:nsid w:val="5EA932AF"/>
    <w:multiLevelType w:val="hybridMultilevel"/>
    <w:tmpl w:val="5B761F38"/>
    <w:lvl w:ilvl="0" w:tplc="00010409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26B7513"/>
    <w:multiLevelType w:val="hybridMultilevel"/>
    <w:tmpl w:val="CC0A29B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D948B5"/>
    <w:multiLevelType w:val="hybridMultilevel"/>
    <w:tmpl w:val="F37A38B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2B19BD"/>
    <w:multiLevelType w:val="hybridMultilevel"/>
    <w:tmpl w:val="58C043A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B81454"/>
    <w:multiLevelType w:val="hybridMultilevel"/>
    <w:tmpl w:val="09625D5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22"/>
  </w:num>
  <w:num w:numId="6">
    <w:abstractNumId w:val="10"/>
  </w:num>
  <w:num w:numId="7">
    <w:abstractNumId w:val="4"/>
  </w:num>
  <w:num w:numId="8">
    <w:abstractNumId w:val="8"/>
  </w:num>
  <w:num w:numId="9">
    <w:abstractNumId w:val="3"/>
  </w:num>
  <w:num w:numId="10">
    <w:abstractNumId w:val="21"/>
  </w:num>
  <w:num w:numId="11">
    <w:abstractNumId w:val="14"/>
  </w:num>
  <w:num w:numId="12">
    <w:abstractNumId w:val="6"/>
  </w:num>
  <w:num w:numId="13">
    <w:abstractNumId w:val="13"/>
  </w:num>
  <w:num w:numId="14">
    <w:abstractNumId w:val="5"/>
  </w:num>
  <w:num w:numId="15">
    <w:abstractNumId w:val="9"/>
  </w:num>
  <w:num w:numId="16">
    <w:abstractNumId w:val="17"/>
  </w:num>
  <w:num w:numId="17">
    <w:abstractNumId w:val="18"/>
  </w:num>
  <w:num w:numId="18">
    <w:abstractNumId w:val="7"/>
  </w:num>
  <w:num w:numId="19">
    <w:abstractNumId w:val="16"/>
  </w:num>
  <w:num w:numId="20">
    <w:abstractNumId w:val="15"/>
  </w:num>
  <w:num w:numId="21">
    <w:abstractNumId w:val="20"/>
  </w:num>
  <w:num w:numId="22">
    <w:abstractNumId w:val="19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01"/>
    <w:rsid w:val="00073EDA"/>
    <w:rsid w:val="00087C8A"/>
    <w:rsid w:val="000F6F13"/>
    <w:rsid w:val="001758FB"/>
    <w:rsid w:val="001B00E3"/>
    <w:rsid w:val="001E0EEC"/>
    <w:rsid w:val="00234863"/>
    <w:rsid w:val="00245EC6"/>
    <w:rsid w:val="0031354E"/>
    <w:rsid w:val="00373CC8"/>
    <w:rsid w:val="003B68E2"/>
    <w:rsid w:val="003F62C2"/>
    <w:rsid w:val="0040014A"/>
    <w:rsid w:val="0049795E"/>
    <w:rsid w:val="005F0B15"/>
    <w:rsid w:val="006F023D"/>
    <w:rsid w:val="00746121"/>
    <w:rsid w:val="00774995"/>
    <w:rsid w:val="00833661"/>
    <w:rsid w:val="00871F84"/>
    <w:rsid w:val="00877289"/>
    <w:rsid w:val="008C4BA0"/>
    <w:rsid w:val="00951089"/>
    <w:rsid w:val="009B59A4"/>
    <w:rsid w:val="009B7F00"/>
    <w:rsid w:val="00A302ED"/>
    <w:rsid w:val="00A657DD"/>
    <w:rsid w:val="00B03914"/>
    <w:rsid w:val="00DA5E66"/>
    <w:rsid w:val="00DB592B"/>
    <w:rsid w:val="00DE4328"/>
    <w:rsid w:val="00F2407B"/>
    <w:rsid w:val="00FC3024"/>
    <w:rsid w:val="00FD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91FBC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val="en-US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x-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0">
    <w:name w:val="WW8Num8z0"/>
    <w:rPr>
      <w:rFonts w:ascii="Chalkboard" w:hAnsi="Chalkboard"/>
    </w:rPr>
  </w:style>
  <w:style w:type="character" w:customStyle="1" w:styleId="WW8Num13z0">
    <w:name w:val="WW8Num13z0"/>
    <w:rPr>
      <w:b/>
    </w:rPr>
  </w:style>
  <w:style w:type="character" w:customStyle="1" w:styleId="WW8Num15z0">
    <w:name w:val="WW8Num15z0"/>
    <w:rPr>
      <w:b w:val="0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/>
      <w:b w:val="0"/>
      <w:sz w:val="28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styleId="DefaultParagraphFont0">
    <w:name w:val="Default Paragraph Font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Hyperlink">
    <w:name w:val="Hyperlink"/>
    <w:rPr>
      <w:noProof w:val="0"/>
      <w:color w:val="000080"/>
      <w:u w:val="single"/>
      <w:lang/>
    </w:rPr>
  </w:style>
  <w:style w:type="character" w:customStyle="1" w:styleId="NumberingSymbols">
    <w:name w:val="Numbering Symbols"/>
  </w:style>
  <w:style w:type="character" w:customStyle="1" w:styleId="WW8Num9z0">
    <w:name w:val="WW8Num9z0"/>
    <w:rPr>
      <w:rFonts w:ascii="Times New Roman" w:hAnsi="Times New Roman" w:cs="Times New Roman"/>
      <w:b w:val="0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rsid w:val="00670F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F440A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sz w:val="24"/>
      <w:szCs w:val="24"/>
      <w:lang w:val="en-US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x-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0">
    <w:name w:val="WW8Num8z0"/>
    <w:rPr>
      <w:rFonts w:ascii="Chalkboard" w:hAnsi="Chalkboard"/>
    </w:rPr>
  </w:style>
  <w:style w:type="character" w:customStyle="1" w:styleId="WW8Num13z0">
    <w:name w:val="WW8Num13z0"/>
    <w:rPr>
      <w:b/>
    </w:rPr>
  </w:style>
  <w:style w:type="character" w:customStyle="1" w:styleId="WW8Num15z0">
    <w:name w:val="WW8Num15z0"/>
    <w:rPr>
      <w:b w:val="0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5z0">
    <w:name w:val="WW8Num25z0"/>
    <w:rPr>
      <w:rFonts w:ascii="Times New Roman" w:hAnsi="Times New Roman"/>
      <w:b w:val="0"/>
      <w:sz w:val="28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styleId="DefaultParagraphFont0">
    <w:name w:val="Default Paragraph Font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Hyperlink">
    <w:name w:val="Hyperlink"/>
    <w:rPr>
      <w:noProof w:val="0"/>
      <w:color w:val="000080"/>
      <w:u w:val="single"/>
      <w:lang/>
    </w:rPr>
  </w:style>
  <w:style w:type="character" w:customStyle="1" w:styleId="NumberingSymbols">
    <w:name w:val="Numbering Symbols"/>
  </w:style>
  <w:style w:type="character" w:customStyle="1" w:styleId="WW8Num9z0">
    <w:name w:val="WW8Num9z0"/>
    <w:rPr>
      <w:rFonts w:ascii="Times New Roman" w:hAnsi="Times New Roman" w:cs="Times New Roman"/>
      <w:b w:val="0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rsid w:val="00670F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F440A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8F02E8-2D61-964E-8D0A-8C06DDE36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</Words>
  <Characters>49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56</CharactersWithSpaces>
  <SharedDoc>false</SharedDoc>
  <HLinks>
    <vt:vector size="6" baseType="variant">
      <vt:variant>
        <vt:i4>5701725</vt:i4>
      </vt:variant>
      <vt:variant>
        <vt:i4>3381</vt:i4>
      </vt:variant>
      <vt:variant>
        <vt:i4>1025</vt:i4>
      </vt:variant>
      <vt:variant>
        <vt:i4>1</vt:i4>
      </vt:variant>
      <vt:variant>
        <vt:lpwstr>AA049755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Stephen Moran</dc:creator>
  <cp:keywords/>
  <dc:description/>
  <cp:lastModifiedBy>Stephen Moran</cp:lastModifiedBy>
  <cp:revision>2</cp:revision>
  <cp:lastPrinted>2010-08-12T20:12:00Z</cp:lastPrinted>
  <dcterms:created xsi:type="dcterms:W3CDTF">2011-08-18T09:43:00Z</dcterms:created>
  <dcterms:modified xsi:type="dcterms:W3CDTF">2011-08-18T09:43:00Z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-813453555</vt:i4>
  </property>
  <property fmtid="{D5CDD505-2E9C-101B-9397-08002B2CF9AE}" pid="3" name="_AuthorEmail">
    <vt:lpwstr>tts@ihug.co.nz</vt:lpwstr>
  </property>
  <property fmtid="{D5CDD505-2E9C-101B-9397-08002B2CF9AE}" pid="4" name="_AuthorEmailDisplayName">
    <vt:lpwstr>TTS Ltd</vt:lpwstr>
  </property>
  <property fmtid="{D5CDD505-2E9C-101B-9397-08002B2CF9AE}" pid="5" name="_EmailSubject">
    <vt:lpwstr>Connor's homework</vt:lpwstr>
  </property>
</Properties>
</file>